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E584013" w14:textId="77777777" w:rsidR="00840102" w:rsidRPr="00FE2CA2" w:rsidRDefault="0083097C" w:rsidP="001932D2">
      <w:pPr>
        <w:widowControl w:val="0"/>
        <w:tabs>
          <w:tab w:val="left" w:pos="3969"/>
        </w:tabs>
        <w:snapToGrid w:val="0"/>
        <w:ind w:left="10065" w:right="26"/>
        <w:jc w:val="center"/>
      </w:pPr>
      <w:r w:rsidRPr="00FE2CA2">
        <w:rPr>
          <w:sz w:val="28"/>
          <w:szCs w:val="28"/>
        </w:rPr>
        <w:t>ПРИЛОЖЕНИЕ №1</w:t>
      </w:r>
    </w:p>
    <w:p w14:paraId="2A9F05ED" w14:textId="77777777" w:rsidR="00840102" w:rsidRPr="00FE2CA2" w:rsidRDefault="0083097C" w:rsidP="001932D2">
      <w:pPr>
        <w:ind w:left="7971" w:right="26" w:firstLine="2094"/>
        <w:jc w:val="center"/>
      </w:pPr>
      <w:r w:rsidRPr="00FE2CA2">
        <w:rPr>
          <w:sz w:val="28"/>
          <w:szCs w:val="28"/>
        </w:rPr>
        <w:t>к постановлению администрации</w:t>
      </w:r>
    </w:p>
    <w:p w14:paraId="31B31397" w14:textId="77777777" w:rsidR="00840102" w:rsidRPr="00FE2CA2" w:rsidRDefault="0083097C" w:rsidP="001932D2">
      <w:pPr>
        <w:tabs>
          <w:tab w:val="left" w:pos="8070"/>
        </w:tabs>
        <w:ind w:left="7971" w:right="26" w:firstLine="2094"/>
        <w:jc w:val="center"/>
      </w:pPr>
      <w:r w:rsidRPr="00FE2CA2">
        <w:rPr>
          <w:sz w:val="28"/>
          <w:szCs w:val="28"/>
        </w:rPr>
        <w:t>Ейского городского поселения</w:t>
      </w:r>
    </w:p>
    <w:p w14:paraId="3E034E10" w14:textId="77777777" w:rsidR="00840102" w:rsidRPr="00FE2CA2" w:rsidRDefault="0083097C" w:rsidP="001932D2">
      <w:pPr>
        <w:tabs>
          <w:tab w:val="left" w:pos="8070"/>
        </w:tabs>
        <w:ind w:left="7971" w:right="26" w:firstLine="2094"/>
        <w:jc w:val="center"/>
      </w:pPr>
      <w:r w:rsidRPr="00FE2CA2">
        <w:rPr>
          <w:sz w:val="28"/>
          <w:szCs w:val="28"/>
        </w:rPr>
        <w:t>Ейского района</w:t>
      </w:r>
    </w:p>
    <w:p w14:paraId="1FD69D39" w14:textId="7F042A56" w:rsidR="00840102" w:rsidRPr="00FE2CA2" w:rsidRDefault="0083097C" w:rsidP="001932D2">
      <w:pPr>
        <w:tabs>
          <w:tab w:val="left" w:pos="8070"/>
        </w:tabs>
        <w:ind w:left="7971" w:right="26" w:firstLine="2094"/>
        <w:jc w:val="center"/>
      </w:pPr>
      <w:r w:rsidRPr="00FE2CA2">
        <w:rPr>
          <w:sz w:val="28"/>
          <w:szCs w:val="28"/>
        </w:rPr>
        <w:t>от ________________ № _____</w:t>
      </w:r>
    </w:p>
    <w:p w14:paraId="075A4C48" w14:textId="77777777" w:rsidR="00840102" w:rsidRPr="00FE2CA2" w:rsidRDefault="00840102" w:rsidP="001932D2">
      <w:pPr>
        <w:snapToGrid w:val="0"/>
        <w:ind w:left="7971" w:right="26" w:firstLine="2094"/>
        <w:jc w:val="center"/>
        <w:rPr>
          <w:sz w:val="28"/>
          <w:szCs w:val="28"/>
        </w:rPr>
      </w:pPr>
    </w:p>
    <w:p w14:paraId="2E2D1EF4" w14:textId="77777777" w:rsidR="00840102" w:rsidRPr="00FE2CA2" w:rsidRDefault="00840102" w:rsidP="001932D2">
      <w:pPr>
        <w:snapToGrid w:val="0"/>
        <w:ind w:left="7971" w:right="26" w:firstLine="2094"/>
        <w:jc w:val="center"/>
        <w:rPr>
          <w:sz w:val="28"/>
          <w:szCs w:val="28"/>
        </w:rPr>
      </w:pPr>
    </w:p>
    <w:p w14:paraId="58C7BE88" w14:textId="77777777" w:rsidR="00840102" w:rsidRPr="00FE2CA2" w:rsidRDefault="00840102" w:rsidP="001932D2">
      <w:pPr>
        <w:snapToGrid w:val="0"/>
        <w:ind w:left="7971" w:firstLine="2094"/>
        <w:rPr>
          <w:sz w:val="28"/>
          <w:szCs w:val="28"/>
        </w:rPr>
      </w:pPr>
    </w:p>
    <w:p w14:paraId="01E543B9" w14:textId="77777777" w:rsidR="00840102" w:rsidRPr="00FE2CA2" w:rsidRDefault="00840102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66CE557F" w14:textId="77777777" w:rsidR="000D7708" w:rsidRPr="00FE2CA2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2D4170B4" w14:textId="77777777" w:rsidR="000D7708" w:rsidRPr="00FE2CA2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47D0F88C" w14:textId="77777777" w:rsidR="000D7708" w:rsidRPr="00FE2CA2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2FC0AD6E" w14:textId="77777777" w:rsidR="000D7708" w:rsidRPr="00FE2CA2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20586150" w14:textId="77777777" w:rsidR="000D7708" w:rsidRPr="00FE2CA2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20F87BC8" w14:textId="77777777" w:rsidR="000D7708" w:rsidRPr="00FE2CA2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41E09F04" w14:textId="3F9E9399" w:rsidR="000D7708" w:rsidRPr="00FE2CA2" w:rsidRDefault="000D7708" w:rsidP="000D7708">
      <w:pPr>
        <w:widowControl w:val="0"/>
        <w:jc w:val="center"/>
      </w:pPr>
      <w:r w:rsidRPr="00FE2CA2">
        <w:rPr>
          <w:b/>
          <w:bCs/>
          <w:sz w:val="28"/>
          <w:szCs w:val="28"/>
        </w:rPr>
        <w:t xml:space="preserve">Муниципальная программа Ейского городского поселения Ейского района </w:t>
      </w:r>
      <w:r w:rsidRPr="00FE2CA2">
        <w:rPr>
          <w:b/>
          <w:bCs/>
          <w:sz w:val="28"/>
          <w:szCs w:val="28"/>
        </w:rPr>
        <w:br/>
        <w:t>«Формирование современной городской среды на 2025-2030 годы»</w:t>
      </w:r>
    </w:p>
    <w:p w14:paraId="6CA85A80" w14:textId="77777777" w:rsidR="000D7708" w:rsidRPr="00FE2CA2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7B3C42EE" w14:textId="77777777" w:rsidR="000D7708" w:rsidRPr="00FE2CA2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31BB03D9" w14:textId="77777777" w:rsidR="000D7708" w:rsidRPr="00FE2CA2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1009C004" w14:textId="77777777" w:rsidR="000D7708" w:rsidRPr="00FE2CA2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70E32D15" w14:textId="77777777" w:rsidR="000D7708" w:rsidRPr="00FE2CA2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3F9EAB7A" w14:textId="77777777" w:rsidR="000D7708" w:rsidRPr="00FE2CA2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3F72C863" w14:textId="77777777" w:rsidR="000D7708" w:rsidRPr="00FE2CA2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589C18C1" w14:textId="77777777" w:rsidR="000D7708" w:rsidRPr="00FE2CA2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67415006" w14:textId="77777777" w:rsidR="000D7708" w:rsidRPr="00FE2CA2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75C14C04" w14:textId="77777777" w:rsidR="000D7708" w:rsidRPr="00FE2CA2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5293356E" w14:textId="77777777" w:rsidR="000D7708" w:rsidRPr="00FE2CA2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617701FE" w14:textId="77777777" w:rsidR="000D7708" w:rsidRPr="00FE2CA2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2E33A14B" w14:textId="77777777" w:rsidR="000D7708" w:rsidRPr="00FE2CA2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06708665" w14:textId="77777777" w:rsidR="000D7708" w:rsidRPr="00FE2CA2" w:rsidRDefault="000D7708" w:rsidP="001932D2">
      <w:pPr>
        <w:snapToGrid w:val="0"/>
        <w:ind w:left="7971" w:firstLine="2094"/>
        <w:jc w:val="center"/>
        <w:rPr>
          <w:sz w:val="28"/>
          <w:szCs w:val="28"/>
        </w:rPr>
      </w:pPr>
    </w:p>
    <w:p w14:paraId="3414F0BC" w14:textId="77777777" w:rsidR="00840102" w:rsidRPr="00FE2CA2" w:rsidRDefault="0083097C" w:rsidP="000D7708">
      <w:pPr>
        <w:widowControl w:val="0"/>
        <w:jc w:val="center"/>
      </w:pPr>
      <w:r w:rsidRPr="00FE2CA2">
        <w:rPr>
          <w:sz w:val="28"/>
          <w:szCs w:val="28"/>
        </w:rPr>
        <w:lastRenderedPageBreak/>
        <w:t>Паспорт</w:t>
      </w:r>
    </w:p>
    <w:p w14:paraId="22642787" w14:textId="3247444E" w:rsidR="00840102" w:rsidRPr="00FE2CA2" w:rsidRDefault="0083097C" w:rsidP="001932D2">
      <w:pPr>
        <w:widowControl w:val="0"/>
        <w:jc w:val="center"/>
      </w:pPr>
      <w:r w:rsidRPr="00FE2CA2">
        <w:rPr>
          <w:sz w:val="28"/>
          <w:szCs w:val="28"/>
        </w:rPr>
        <w:t xml:space="preserve">муниципальной программы Ейского городского поселения Ейского района </w:t>
      </w:r>
      <w:r w:rsidRPr="00FE2CA2">
        <w:rPr>
          <w:sz w:val="28"/>
          <w:szCs w:val="28"/>
        </w:rPr>
        <w:br/>
        <w:t>«Формирование современной городской среды на 20</w:t>
      </w:r>
      <w:r w:rsidR="00FD5C3B" w:rsidRPr="00FE2CA2">
        <w:rPr>
          <w:sz w:val="28"/>
          <w:szCs w:val="28"/>
        </w:rPr>
        <w:t>25</w:t>
      </w:r>
      <w:r w:rsidRPr="00FE2CA2">
        <w:rPr>
          <w:sz w:val="28"/>
          <w:szCs w:val="28"/>
        </w:rPr>
        <w:t>-20</w:t>
      </w:r>
      <w:r w:rsidR="00FD5C3B" w:rsidRPr="00FE2CA2">
        <w:rPr>
          <w:sz w:val="28"/>
          <w:szCs w:val="28"/>
        </w:rPr>
        <w:t>30</w:t>
      </w:r>
      <w:r w:rsidRPr="00FE2CA2">
        <w:rPr>
          <w:sz w:val="28"/>
          <w:szCs w:val="28"/>
        </w:rPr>
        <w:t xml:space="preserve"> годы»</w:t>
      </w:r>
    </w:p>
    <w:p w14:paraId="774D279A" w14:textId="77777777" w:rsidR="00840102" w:rsidRPr="00FE2CA2" w:rsidRDefault="00840102" w:rsidP="001932D2">
      <w:pPr>
        <w:widowControl w:val="0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078"/>
        <w:gridCol w:w="10499"/>
      </w:tblGrid>
      <w:tr w:rsidR="00FE2CA2" w:rsidRPr="00FE2CA2" w14:paraId="3155A46F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258AE6" w14:textId="77777777" w:rsidR="00840102" w:rsidRPr="00FE2CA2" w:rsidRDefault="0083097C" w:rsidP="001932D2">
            <w:pPr>
              <w:widowControl w:val="0"/>
            </w:pPr>
            <w:r w:rsidRPr="00FE2CA2">
              <w:rPr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E4910" w14:textId="77777777" w:rsidR="00840102" w:rsidRPr="00FE2CA2" w:rsidRDefault="0083097C" w:rsidP="001932D2">
            <w:pPr>
              <w:pStyle w:val="1"/>
              <w:keepNext w:val="0"/>
              <w:ind w:right="-1"/>
              <w:rPr>
                <w:rFonts w:ascii="Times New Roman" w:hAnsi="Times New Roman" w:cs="Times New Roman"/>
              </w:rPr>
            </w:pPr>
            <w:r w:rsidRPr="00FE2CA2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eastAsia="ru-RU"/>
              </w:rPr>
              <w:t>Управление жилищно-коммунального хозяйства администрации Ейского городского поселения Ейского района.</w:t>
            </w:r>
          </w:p>
        </w:tc>
      </w:tr>
      <w:tr w:rsidR="00FE2CA2" w:rsidRPr="00FE2CA2" w14:paraId="4E3CF958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09F93F" w14:textId="03221763" w:rsidR="00121B3C" w:rsidRPr="00FE2CA2" w:rsidRDefault="00121B3C" w:rsidP="001932D2">
            <w:pPr>
              <w:widowControl w:val="0"/>
              <w:rPr>
                <w:sz w:val="28"/>
                <w:szCs w:val="28"/>
              </w:rPr>
            </w:pPr>
            <w:r w:rsidRPr="00FE2CA2">
              <w:rPr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BCF51" w14:textId="7FB3F24E" w:rsidR="00121B3C" w:rsidRPr="00FE2CA2" w:rsidRDefault="00121B3C" w:rsidP="001932D2">
            <w:pPr>
              <w:pStyle w:val="1"/>
              <w:keepNext w:val="0"/>
              <w:ind w:right="-1"/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eastAsia="ru-RU"/>
              </w:rPr>
            </w:pPr>
            <w:r w:rsidRPr="00FE2CA2">
              <w:rPr>
                <w:rFonts w:ascii="Times New Roman" w:hAnsi="Times New Roman" w:cs="Times New Roman"/>
                <w:b w:val="0"/>
                <w:bCs w:val="0"/>
                <w:kern w:val="0"/>
                <w:sz w:val="28"/>
                <w:szCs w:val="28"/>
                <w:lang w:eastAsia="ru-RU"/>
              </w:rPr>
              <w:t>нет</w:t>
            </w:r>
          </w:p>
        </w:tc>
      </w:tr>
      <w:tr w:rsidR="00FE2CA2" w:rsidRPr="00FE2CA2" w14:paraId="2DF2D3AC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9203F3" w14:textId="77777777" w:rsidR="00840102" w:rsidRPr="00FE2CA2" w:rsidRDefault="0083097C" w:rsidP="001932D2">
            <w:pPr>
              <w:widowControl w:val="0"/>
              <w:jc w:val="both"/>
            </w:pPr>
            <w:r w:rsidRPr="00FE2CA2">
              <w:rPr>
                <w:bCs/>
                <w:sz w:val="28"/>
                <w:szCs w:val="28"/>
              </w:rPr>
              <w:t>Участники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E6203" w14:textId="6F010C51" w:rsidR="00840102" w:rsidRPr="00FE2CA2" w:rsidRDefault="0083097C" w:rsidP="00C4304C">
            <w:pPr>
              <w:widowControl w:val="0"/>
              <w:jc w:val="both"/>
            </w:pPr>
            <w:r w:rsidRPr="00FE2CA2">
              <w:rPr>
                <w:sz w:val="28"/>
                <w:szCs w:val="28"/>
              </w:rPr>
              <w:t xml:space="preserve">Управление жилищно-коммунального хозяйства администрации Ейского </w:t>
            </w:r>
            <w:r w:rsidRPr="00FE2CA2">
              <w:rPr>
                <w:sz w:val="28"/>
                <w:szCs w:val="28"/>
              </w:rPr>
              <w:br/>
              <w:t>городского поселения Ейского района</w:t>
            </w:r>
            <w:r w:rsidR="00C21CE2" w:rsidRPr="00FE2CA2">
              <w:rPr>
                <w:sz w:val="28"/>
                <w:szCs w:val="28"/>
              </w:rPr>
              <w:t xml:space="preserve"> (далее – УЖКХ)</w:t>
            </w:r>
            <w:r w:rsidRPr="00FE2CA2">
              <w:rPr>
                <w:sz w:val="28"/>
                <w:szCs w:val="28"/>
              </w:rPr>
              <w:t xml:space="preserve">, </w:t>
            </w:r>
            <w:r w:rsidR="00C4304C" w:rsidRPr="00FE2CA2">
              <w:rPr>
                <w:sz w:val="28"/>
                <w:szCs w:val="28"/>
              </w:rPr>
              <w:t>управление муниципального контроля</w:t>
            </w:r>
            <w:r w:rsidR="00AF3187" w:rsidRPr="00FE2CA2">
              <w:rPr>
                <w:sz w:val="28"/>
                <w:szCs w:val="28"/>
              </w:rPr>
              <w:t xml:space="preserve"> а</w:t>
            </w:r>
            <w:r w:rsidR="00C4304C" w:rsidRPr="00FE2CA2">
              <w:rPr>
                <w:sz w:val="28"/>
                <w:szCs w:val="28"/>
              </w:rPr>
              <w:t xml:space="preserve">дминистрации Ейского городского поселения Ейского района, </w:t>
            </w:r>
            <w:r w:rsidRPr="00FE2CA2">
              <w:rPr>
                <w:sz w:val="28"/>
                <w:szCs w:val="28"/>
              </w:rPr>
              <w:t>муниципальное казенное</w:t>
            </w:r>
            <w:r w:rsidR="00EA0F9E" w:rsidRPr="00FE2CA2">
              <w:rPr>
                <w:sz w:val="28"/>
                <w:szCs w:val="28"/>
              </w:rPr>
              <w:t xml:space="preserve"> </w:t>
            </w:r>
            <w:r w:rsidRPr="00FE2CA2">
              <w:rPr>
                <w:sz w:val="28"/>
                <w:szCs w:val="28"/>
              </w:rPr>
              <w:t>учреждение</w:t>
            </w:r>
            <w:r w:rsidR="00EA0F9E" w:rsidRPr="00FE2CA2">
              <w:rPr>
                <w:sz w:val="28"/>
                <w:szCs w:val="28"/>
              </w:rPr>
              <w:t xml:space="preserve"> </w:t>
            </w:r>
            <w:r w:rsidRPr="00FE2CA2">
              <w:rPr>
                <w:sz w:val="28"/>
                <w:szCs w:val="28"/>
              </w:rPr>
              <w:t>Ейского городского поселения Ейского района «Центр городского хозяйства»</w:t>
            </w:r>
            <w:r w:rsidR="007D6629" w:rsidRPr="00FE2CA2">
              <w:rPr>
                <w:sz w:val="28"/>
                <w:szCs w:val="28"/>
              </w:rPr>
              <w:t xml:space="preserve"> (далее – МКУ «ЦГХ»)</w:t>
            </w:r>
            <w:r w:rsidR="00FD5C3B" w:rsidRPr="00FE2CA2">
              <w:rPr>
                <w:sz w:val="28"/>
                <w:szCs w:val="28"/>
              </w:rPr>
              <w:t>,</w:t>
            </w:r>
            <w:r w:rsidR="0035567F" w:rsidRPr="00FE2CA2">
              <w:rPr>
                <w:sz w:val="28"/>
                <w:szCs w:val="28"/>
              </w:rPr>
              <w:t xml:space="preserve"> </w:t>
            </w:r>
            <w:bookmarkStart w:id="0" w:name="_Hlk195179931"/>
            <w:r w:rsidR="0077276B" w:rsidRPr="00FE2CA2">
              <w:rPr>
                <w:sz w:val="28"/>
                <w:szCs w:val="28"/>
              </w:rPr>
              <w:t>Муниципальное казенное учреждение культуры Ейского городского поселения Ейского района «Парк культуры и отдыха им. И.М. Поддубного»</w:t>
            </w:r>
            <w:bookmarkEnd w:id="0"/>
            <w:r w:rsidR="007D6629" w:rsidRPr="00FE2CA2">
              <w:rPr>
                <w:sz w:val="28"/>
                <w:szCs w:val="28"/>
              </w:rPr>
              <w:t xml:space="preserve"> (далее – МКУК «Парк культуры и отдыха им. </w:t>
            </w:r>
            <w:proofErr w:type="spellStart"/>
            <w:r w:rsidR="007D6629" w:rsidRPr="00FE2CA2">
              <w:rPr>
                <w:sz w:val="28"/>
                <w:szCs w:val="28"/>
              </w:rPr>
              <w:t>И.М.Поддубного</w:t>
            </w:r>
            <w:proofErr w:type="spellEnd"/>
            <w:r w:rsidR="007D6629" w:rsidRPr="00FE2CA2">
              <w:rPr>
                <w:sz w:val="28"/>
                <w:szCs w:val="28"/>
              </w:rPr>
              <w:t>»).</w:t>
            </w:r>
          </w:p>
        </w:tc>
      </w:tr>
      <w:tr w:rsidR="00FE2CA2" w:rsidRPr="00FE2CA2" w14:paraId="2EE32A24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AF4B5E" w14:textId="77777777" w:rsidR="00840102" w:rsidRPr="00FE2CA2" w:rsidRDefault="0083097C" w:rsidP="001932D2">
            <w:pPr>
              <w:widowControl w:val="0"/>
              <w:jc w:val="both"/>
            </w:pPr>
            <w:r w:rsidRPr="00FE2CA2">
              <w:rPr>
                <w:bCs/>
                <w:sz w:val="28"/>
                <w:szCs w:val="28"/>
              </w:rPr>
              <w:t>Подпрограммы Программы, в том числе федеральные целевые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B45D6" w14:textId="58008590" w:rsidR="00840102" w:rsidRPr="00FE2CA2" w:rsidRDefault="0083097C" w:rsidP="001932D2">
            <w:pPr>
              <w:widowControl w:val="0"/>
              <w:jc w:val="both"/>
            </w:pPr>
            <w:r w:rsidRPr="00FE2CA2">
              <w:rPr>
                <w:sz w:val="28"/>
                <w:szCs w:val="28"/>
              </w:rPr>
              <w:t>Государственная программа Краснодарского края «Развитие жилищно- коммунального хозяйства», Подпрограмма «Развитие благоустройства населенных пунктов Краснодарского края»</w:t>
            </w:r>
          </w:p>
        </w:tc>
      </w:tr>
      <w:tr w:rsidR="00FE2CA2" w:rsidRPr="00FE2CA2" w14:paraId="51B047F8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D4633F" w14:textId="2B4A100E" w:rsidR="00840102" w:rsidRPr="00FE2CA2" w:rsidRDefault="0083097C" w:rsidP="001932D2">
            <w:pPr>
              <w:widowControl w:val="0"/>
            </w:pPr>
            <w:r w:rsidRPr="00FE2CA2">
              <w:rPr>
                <w:bCs/>
                <w:sz w:val="28"/>
                <w:szCs w:val="28"/>
              </w:rPr>
              <w:t>Цели Программы</w:t>
            </w:r>
          </w:p>
          <w:p w14:paraId="7DF03C41" w14:textId="77777777" w:rsidR="00840102" w:rsidRPr="00FE2CA2" w:rsidRDefault="00840102" w:rsidP="001932D2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477B0" w14:textId="3028BA9B" w:rsidR="00840102" w:rsidRPr="00FE2CA2" w:rsidRDefault="00FC7C9B" w:rsidP="001932D2">
            <w:pPr>
              <w:widowControl w:val="0"/>
              <w:jc w:val="both"/>
            </w:pPr>
            <w:r w:rsidRPr="00FE2CA2">
              <w:rPr>
                <w:sz w:val="28"/>
                <w:szCs w:val="28"/>
              </w:rPr>
              <w:t>П</w:t>
            </w:r>
            <w:r w:rsidR="0083097C" w:rsidRPr="00FE2CA2">
              <w:rPr>
                <w:sz w:val="28"/>
                <w:szCs w:val="28"/>
              </w:rPr>
              <w:t xml:space="preserve">овышение комфортности и безопасности условий проживания и отдыха граждан на территории </w:t>
            </w:r>
            <w:r w:rsidR="0083097C" w:rsidRPr="00FE2CA2">
              <w:rPr>
                <w:bCs/>
                <w:sz w:val="28"/>
                <w:szCs w:val="28"/>
              </w:rPr>
              <w:t>Ейского городского поселения Ейского района.</w:t>
            </w:r>
          </w:p>
        </w:tc>
      </w:tr>
      <w:tr w:rsidR="00FE2CA2" w:rsidRPr="00FE2CA2" w14:paraId="3066FF46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C5D54D" w14:textId="5356BE34" w:rsidR="00840102" w:rsidRPr="00FE2CA2" w:rsidRDefault="0083097C" w:rsidP="001932D2">
            <w:pPr>
              <w:widowControl w:val="0"/>
            </w:pPr>
            <w:r w:rsidRPr="00FE2CA2">
              <w:rPr>
                <w:bCs/>
                <w:sz w:val="28"/>
                <w:szCs w:val="28"/>
              </w:rPr>
              <w:t>Задачи Программы</w:t>
            </w:r>
          </w:p>
          <w:p w14:paraId="2A94CD81" w14:textId="77777777" w:rsidR="00840102" w:rsidRPr="00FE2CA2" w:rsidRDefault="00840102" w:rsidP="001932D2">
            <w:pPr>
              <w:widowControl w:val="0"/>
              <w:rPr>
                <w:bCs/>
                <w:sz w:val="28"/>
                <w:szCs w:val="28"/>
              </w:rPr>
            </w:pP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CA24F" w14:textId="75220322" w:rsidR="00840102" w:rsidRPr="00FE2CA2" w:rsidRDefault="0083097C" w:rsidP="001932D2">
            <w:pPr>
              <w:widowControl w:val="0"/>
              <w:jc w:val="both"/>
            </w:pPr>
            <w:r w:rsidRPr="00FE2CA2">
              <w:rPr>
                <w:sz w:val="28"/>
                <w:szCs w:val="28"/>
              </w:rPr>
              <w:t xml:space="preserve">- </w:t>
            </w:r>
            <w:r w:rsidR="00FC7C9B" w:rsidRPr="00FE2CA2">
              <w:rPr>
                <w:sz w:val="28"/>
                <w:szCs w:val="28"/>
              </w:rPr>
              <w:t>С</w:t>
            </w:r>
            <w:r w:rsidRPr="00FE2CA2">
              <w:rPr>
                <w:sz w:val="28"/>
                <w:szCs w:val="28"/>
              </w:rPr>
              <w:t>овершенствование нормативной правовой базы Ейского городского поселения</w:t>
            </w:r>
          </w:p>
          <w:p w14:paraId="790B7F5F" w14:textId="77777777" w:rsidR="00840102" w:rsidRPr="00FE2CA2" w:rsidRDefault="0083097C" w:rsidP="001932D2">
            <w:pPr>
              <w:pStyle w:val="aff3"/>
              <w:widowControl w:val="0"/>
              <w:tabs>
                <w:tab w:val="left" w:pos="647"/>
              </w:tabs>
              <w:autoSpaceDE w:val="0"/>
              <w:spacing w:after="0" w:line="240" w:lineRule="auto"/>
              <w:ind w:left="0" w:right="26"/>
              <w:jc w:val="both"/>
              <w:rPr>
                <w:rFonts w:ascii="Times New Roman" w:hAnsi="Times New Roman" w:cs="Times New Roman"/>
              </w:rPr>
            </w:pPr>
            <w:r w:rsidRPr="00FE2CA2">
              <w:rPr>
                <w:rFonts w:ascii="Times New Roman" w:hAnsi="Times New Roman" w:cs="Times New Roman"/>
                <w:sz w:val="28"/>
                <w:szCs w:val="28"/>
              </w:rPr>
              <w:t>Ейского района;</w:t>
            </w:r>
          </w:p>
          <w:p w14:paraId="49225513" w14:textId="728EDC8D" w:rsidR="00840102" w:rsidRPr="00FE2CA2" w:rsidRDefault="0083097C" w:rsidP="001932D2">
            <w:pPr>
              <w:pStyle w:val="aff3"/>
              <w:widowControl w:val="0"/>
              <w:tabs>
                <w:tab w:val="left" w:pos="647"/>
              </w:tabs>
              <w:autoSpaceDE w:val="0"/>
              <w:spacing w:after="0" w:line="240" w:lineRule="auto"/>
              <w:ind w:left="0" w:right="26"/>
              <w:jc w:val="both"/>
              <w:rPr>
                <w:rFonts w:ascii="Times New Roman" w:hAnsi="Times New Roman" w:cs="Times New Roman"/>
              </w:rPr>
            </w:pPr>
            <w:r w:rsidRPr="00FE2CA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C7C9B" w:rsidRPr="00FE2CA2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FE2CA2">
              <w:rPr>
                <w:rFonts w:ascii="Times New Roman" w:hAnsi="Times New Roman" w:cs="Times New Roman"/>
                <w:sz w:val="28"/>
                <w:szCs w:val="28"/>
              </w:rPr>
              <w:t>ормирование перечней территорий для выполнения работ по комплексному благоустройству;</w:t>
            </w:r>
          </w:p>
          <w:p w14:paraId="45269397" w14:textId="165EBC01" w:rsidR="00840102" w:rsidRPr="00FE2CA2" w:rsidRDefault="0083097C" w:rsidP="001932D2">
            <w:pPr>
              <w:pStyle w:val="ConsPlusNormal"/>
              <w:ind w:right="26" w:firstLine="0"/>
              <w:jc w:val="both"/>
              <w:rPr>
                <w:rFonts w:ascii="Times New Roman" w:hAnsi="Times New Roman" w:cs="Times New Roman"/>
              </w:rPr>
            </w:pPr>
            <w:r w:rsidRPr="00FE2CA2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C7C9B" w:rsidRPr="00FE2CA2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FE2CA2">
              <w:rPr>
                <w:rFonts w:ascii="Times New Roman" w:hAnsi="Times New Roman" w:cs="Times New Roman"/>
                <w:sz w:val="28"/>
                <w:szCs w:val="28"/>
              </w:rPr>
              <w:t>омплексное благоустройство придомовых территорий;</w:t>
            </w:r>
          </w:p>
          <w:p w14:paraId="73F8F1F3" w14:textId="1ECADD4B" w:rsidR="00840102" w:rsidRPr="00FE2CA2" w:rsidRDefault="0083097C" w:rsidP="001932D2">
            <w:pPr>
              <w:widowControl w:val="0"/>
              <w:jc w:val="both"/>
            </w:pPr>
            <w:r w:rsidRPr="00FE2CA2">
              <w:rPr>
                <w:sz w:val="28"/>
                <w:szCs w:val="28"/>
              </w:rPr>
              <w:t xml:space="preserve">- </w:t>
            </w:r>
            <w:r w:rsidR="00FC7C9B" w:rsidRPr="00FE2CA2">
              <w:rPr>
                <w:sz w:val="28"/>
                <w:szCs w:val="28"/>
              </w:rPr>
              <w:t>К</w:t>
            </w:r>
            <w:r w:rsidRPr="00FE2CA2">
              <w:rPr>
                <w:sz w:val="28"/>
                <w:szCs w:val="28"/>
              </w:rPr>
              <w:t>омплексное благоустройство территорий общего пользования.</w:t>
            </w:r>
          </w:p>
        </w:tc>
      </w:tr>
      <w:tr w:rsidR="00FE2CA2" w:rsidRPr="00FE2CA2" w14:paraId="7F48B39D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5BEDFA" w14:textId="77777777" w:rsidR="00840102" w:rsidRPr="00FE2CA2" w:rsidRDefault="0083097C" w:rsidP="001932D2">
            <w:pPr>
              <w:widowControl w:val="0"/>
            </w:pPr>
            <w:r w:rsidRPr="00FE2CA2">
              <w:rPr>
                <w:bCs/>
                <w:sz w:val="28"/>
                <w:szCs w:val="28"/>
              </w:rPr>
              <w:t>Целевые индикаторы и показатели муниципальной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4AC00" w14:textId="77777777" w:rsidR="00840102" w:rsidRPr="00FE2CA2" w:rsidRDefault="0070627B" w:rsidP="001932D2">
            <w:pPr>
              <w:widowControl w:val="0"/>
              <w:jc w:val="both"/>
              <w:rPr>
                <w:sz w:val="28"/>
                <w:szCs w:val="28"/>
              </w:rPr>
            </w:pPr>
            <w:r w:rsidRPr="00FE2CA2">
              <w:rPr>
                <w:sz w:val="28"/>
                <w:szCs w:val="28"/>
              </w:rPr>
              <w:t>- Количество благоустроенных дворовых территорий;</w:t>
            </w:r>
          </w:p>
          <w:p w14:paraId="0B4F5445" w14:textId="77777777" w:rsidR="0070627B" w:rsidRPr="00FE2CA2" w:rsidRDefault="0070627B" w:rsidP="001932D2">
            <w:pPr>
              <w:widowControl w:val="0"/>
              <w:jc w:val="both"/>
              <w:rPr>
                <w:sz w:val="28"/>
                <w:szCs w:val="28"/>
              </w:rPr>
            </w:pPr>
            <w:r w:rsidRPr="00FE2CA2">
              <w:rPr>
                <w:sz w:val="28"/>
                <w:szCs w:val="28"/>
              </w:rPr>
              <w:t>- Количество благоустроенных общественных территорий</w:t>
            </w:r>
            <w:r w:rsidR="0035567F" w:rsidRPr="00FE2CA2">
              <w:rPr>
                <w:sz w:val="28"/>
                <w:szCs w:val="28"/>
              </w:rPr>
              <w:t>;</w:t>
            </w:r>
          </w:p>
          <w:p w14:paraId="37FCFB7D" w14:textId="295FC03A" w:rsidR="0035567F" w:rsidRPr="00FE2CA2" w:rsidRDefault="0035567F" w:rsidP="001932D2">
            <w:pPr>
              <w:widowControl w:val="0"/>
              <w:jc w:val="both"/>
            </w:pPr>
            <w:r w:rsidRPr="00FE2CA2">
              <w:rPr>
                <w:sz w:val="28"/>
                <w:szCs w:val="28"/>
              </w:rPr>
              <w:t>- Количество изготовленной проектно-сметной документации.</w:t>
            </w:r>
          </w:p>
        </w:tc>
      </w:tr>
      <w:tr w:rsidR="00FE2CA2" w:rsidRPr="00FE2CA2" w14:paraId="3A378308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1F79A2" w14:textId="77777777" w:rsidR="00840102" w:rsidRPr="00FE2CA2" w:rsidRDefault="0083097C" w:rsidP="001932D2">
            <w:pPr>
              <w:widowControl w:val="0"/>
            </w:pPr>
            <w:r w:rsidRPr="00FE2CA2">
              <w:rPr>
                <w:bCs/>
                <w:sz w:val="28"/>
                <w:szCs w:val="28"/>
              </w:rPr>
              <w:lastRenderedPageBreak/>
              <w:t>Срок реализации муниципальной программы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D83D7" w14:textId="51ED7559" w:rsidR="00840102" w:rsidRPr="00FE2CA2" w:rsidRDefault="0083097C" w:rsidP="001932D2">
            <w:pPr>
              <w:widowControl w:val="0"/>
              <w:jc w:val="both"/>
            </w:pPr>
            <w:r w:rsidRPr="00FE2CA2">
              <w:rPr>
                <w:sz w:val="28"/>
                <w:szCs w:val="28"/>
              </w:rPr>
              <w:t>20</w:t>
            </w:r>
            <w:r w:rsidR="00BA7E96" w:rsidRPr="00FE2CA2">
              <w:rPr>
                <w:sz w:val="28"/>
                <w:szCs w:val="28"/>
              </w:rPr>
              <w:t>2</w:t>
            </w:r>
            <w:r w:rsidR="009D4293" w:rsidRPr="00FE2CA2">
              <w:rPr>
                <w:sz w:val="28"/>
                <w:szCs w:val="28"/>
              </w:rPr>
              <w:t>5</w:t>
            </w:r>
            <w:r w:rsidRPr="00FE2CA2">
              <w:rPr>
                <w:sz w:val="28"/>
                <w:szCs w:val="28"/>
              </w:rPr>
              <w:t>-20</w:t>
            </w:r>
            <w:r w:rsidR="00BA7E96" w:rsidRPr="00FE2CA2">
              <w:rPr>
                <w:sz w:val="28"/>
                <w:szCs w:val="28"/>
              </w:rPr>
              <w:t>3</w:t>
            </w:r>
            <w:r w:rsidR="009D4293" w:rsidRPr="00FE2CA2">
              <w:rPr>
                <w:sz w:val="28"/>
                <w:szCs w:val="28"/>
              </w:rPr>
              <w:t>0</w:t>
            </w:r>
            <w:r w:rsidRPr="00FE2CA2">
              <w:rPr>
                <w:sz w:val="28"/>
                <w:szCs w:val="28"/>
              </w:rPr>
              <w:t xml:space="preserve"> годы.</w:t>
            </w:r>
          </w:p>
        </w:tc>
      </w:tr>
      <w:tr w:rsidR="00FE2CA2" w:rsidRPr="00FE2CA2" w14:paraId="4DADE738" w14:textId="77777777" w:rsidTr="007E1CC0">
        <w:trPr>
          <w:trHeight w:val="20"/>
        </w:trPr>
        <w:tc>
          <w:tcPr>
            <w:tcW w:w="4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AA9F05" w14:textId="77777777" w:rsidR="00840102" w:rsidRPr="00FE2CA2" w:rsidRDefault="0083097C" w:rsidP="001932D2">
            <w:pPr>
              <w:widowControl w:val="0"/>
            </w:pPr>
            <w:r w:rsidRPr="00FE2CA2">
              <w:rPr>
                <w:bCs/>
                <w:sz w:val="28"/>
                <w:szCs w:val="28"/>
              </w:rPr>
              <w:t xml:space="preserve">Объемы бюджетных ассигнований муниципальной программы </w:t>
            </w:r>
          </w:p>
        </w:tc>
        <w:tc>
          <w:tcPr>
            <w:tcW w:w="10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39034" w14:textId="24B9A271" w:rsidR="00840102" w:rsidRPr="00FE2CA2" w:rsidRDefault="0083097C" w:rsidP="001932D2">
            <w:pPr>
              <w:widowControl w:val="0"/>
              <w:jc w:val="both"/>
            </w:pPr>
            <w:r w:rsidRPr="00FE2CA2">
              <w:rPr>
                <w:sz w:val="28"/>
                <w:szCs w:val="28"/>
              </w:rPr>
              <w:t xml:space="preserve">Общий объем финансирования программы </w:t>
            </w:r>
            <w:bookmarkStart w:id="1" w:name="_Hlk27846653"/>
            <w:r w:rsidR="00BA7E96" w:rsidRPr="00FE2CA2">
              <w:rPr>
                <w:sz w:val="28"/>
                <w:szCs w:val="28"/>
              </w:rPr>
              <w:t xml:space="preserve">26 520,00 </w:t>
            </w:r>
            <w:r w:rsidRPr="00FE2CA2">
              <w:rPr>
                <w:sz w:val="28"/>
                <w:szCs w:val="28"/>
              </w:rPr>
              <w:t xml:space="preserve">тысяч рублей, в том числе: </w:t>
            </w:r>
          </w:p>
          <w:p w14:paraId="07E011CE" w14:textId="77777777" w:rsidR="00840102" w:rsidRPr="00FE2CA2" w:rsidRDefault="00840102" w:rsidP="001932D2">
            <w:pPr>
              <w:widowControl w:val="0"/>
              <w:rPr>
                <w:sz w:val="28"/>
                <w:szCs w:val="28"/>
              </w:rPr>
            </w:pPr>
          </w:p>
          <w:p w14:paraId="3A17C981" w14:textId="001B4D39" w:rsidR="00840102" w:rsidRPr="00FE2CA2" w:rsidRDefault="0083097C" w:rsidP="001932D2">
            <w:pPr>
              <w:widowControl w:val="0"/>
              <w:jc w:val="both"/>
            </w:pPr>
            <w:r w:rsidRPr="00FE2CA2">
              <w:rPr>
                <w:sz w:val="28"/>
                <w:szCs w:val="28"/>
              </w:rPr>
              <w:t xml:space="preserve">из средств местного бюджета – </w:t>
            </w:r>
            <w:r w:rsidR="00BA7E96" w:rsidRPr="00FE2CA2">
              <w:rPr>
                <w:sz w:val="28"/>
                <w:szCs w:val="28"/>
              </w:rPr>
              <w:t>26 520,00</w:t>
            </w:r>
            <w:r w:rsidR="00E77D3A" w:rsidRPr="00FE2CA2">
              <w:rPr>
                <w:sz w:val="28"/>
                <w:szCs w:val="28"/>
              </w:rPr>
              <w:t xml:space="preserve"> </w:t>
            </w:r>
            <w:r w:rsidRPr="00FE2CA2">
              <w:rPr>
                <w:sz w:val="28"/>
                <w:szCs w:val="28"/>
              </w:rPr>
              <w:t>тыс. рублей;</w:t>
            </w:r>
          </w:p>
          <w:p w14:paraId="3D9A2026" w14:textId="6759533E" w:rsidR="00840102" w:rsidRPr="00FE2CA2" w:rsidRDefault="0083097C" w:rsidP="001932D2">
            <w:pPr>
              <w:widowControl w:val="0"/>
              <w:jc w:val="both"/>
            </w:pPr>
            <w:r w:rsidRPr="00FE2CA2">
              <w:rPr>
                <w:sz w:val="28"/>
                <w:szCs w:val="28"/>
              </w:rPr>
              <w:t xml:space="preserve">из средств краевого бюджета – </w:t>
            </w:r>
            <w:r w:rsidR="00BA7E96" w:rsidRPr="00FE2CA2">
              <w:rPr>
                <w:sz w:val="28"/>
                <w:szCs w:val="28"/>
              </w:rPr>
              <w:t>0,0</w:t>
            </w:r>
            <w:r w:rsidRPr="00FE2CA2">
              <w:rPr>
                <w:sz w:val="28"/>
                <w:szCs w:val="28"/>
              </w:rPr>
              <w:t xml:space="preserve"> тыс. рублей;</w:t>
            </w:r>
          </w:p>
          <w:p w14:paraId="5CD013D1" w14:textId="73D068BE" w:rsidR="00840102" w:rsidRPr="00FE2CA2" w:rsidRDefault="0083097C" w:rsidP="001932D2">
            <w:pPr>
              <w:widowControl w:val="0"/>
              <w:jc w:val="both"/>
            </w:pPr>
            <w:r w:rsidRPr="00FE2CA2">
              <w:rPr>
                <w:sz w:val="28"/>
                <w:szCs w:val="28"/>
              </w:rPr>
              <w:t>из средств федерального бюджета –</w:t>
            </w:r>
            <w:r w:rsidR="00D35570" w:rsidRPr="00FE2CA2">
              <w:rPr>
                <w:sz w:val="28"/>
                <w:szCs w:val="28"/>
              </w:rPr>
              <w:t xml:space="preserve"> </w:t>
            </w:r>
            <w:r w:rsidR="00BA7E96" w:rsidRPr="00FE2CA2">
              <w:rPr>
                <w:sz w:val="28"/>
                <w:szCs w:val="28"/>
              </w:rPr>
              <w:t>0,0</w:t>
            </w:r>
            <w:r w:rsidRPr="00FE2CA2">
              <w:rPr>
                <w:sz w:val="28"/>
                <w:szCs w:val="28"/>
              </w:rPr>
              <w:t xml:space="preserve"> тыс. рублей;</w:t>
            </w:r>
          </w:p>
          <w:p w14:paraId="359513BD" w14:textId="5BB739E4" w:rsidR="00840102" w:rsidRPr="00FE2CA2" w:rsidRDefault="0083097C" w:rsidP="001932D2">
            <w:pPr>
              <w:widowControl w:val="0"/>
              <w:jc w:val="both"/>
            </w:pPr>
            <w:r w:rsidRPr="00FE2CA2">
              <w:rPr>
                <w:sz w:val="28"/>
                <w:szCs w:val="28"/>
              </w:rPr>
              <w:t xml:space="preserve">из внебюджетных источников – </w:t>
            </w:r>
            <w:r w:rsidR="00BA7E96" w:rsidRPr="00FE2CA2">
              <w:rPr>
                <w:sz w:val="28"/>
                <w:szCs w:val="28"/>
              </w:rPr>
              <w:t>0,0</w:t>
            </w:r>
            <w:r w:rsidRPr="00FE2CA2">
              <w:rPr>
                <w:sz w:val="28"/>
                <w:szCs w:val="28"/>
              </w:rPr>
              <w:t xml:space="preserve"> тыс. рублей;</w:t>
            </w:r>
          </w:p>
          <w:p w14:paraId="7A6FF0F7" w14:textId="77777777" w:rsidR="007E1CC0" w:rsidRPr="00FE2CA2" w:rsidRDefault="007E1CC0" w:rsidP="001932D2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648A5D57" w14:textId="531F7FA0" w:rsidR="00840102" w:rsidRPr="00FE2CA2" w:rsidRDefault="0083097C" w:rsidP="001932D2">
            <w:pPr>
              <w:widowControl w:val="0"/>
              <w:jc w:val="both"/>
            </w:pPr>
            <w:r w:rsidRPr="00FE2CA2">
              <w:rPr>
                <w:sz w:val="28"/>
                <w:szCs w:val="28"/>
              </w:rPr>
              <w:t>в том числе по годам:</w:t>
            </w:r>
          </w:p>
          <w:p w14:paraId="2B2BCC11" w14:textId="0CBE0769" w:rsidR="00840102" w:rsidRPr="00FE2CA2" w:rsidRDefault="0083097C" w:rsidP="001932D2">
            <w:pPr>
              <w:widowControl w:val="0"/>
              <w:jc w:val="both"/>
            </w:pPr>
            <w:r w:rsidRPr="00FE2CA2">
              <w:rPr>
                <w:sz w:val="28"/>
                <w:szCs w:val="28"/>
              </w:rPr>
              <w:t>20</w:t>
            </w:r>
            <w:r w:rsidR="00BA7E96" w:rsidRPr="00FE2CA2">
              <w:rPr>
                <w:sz w:val="28"/>
                <w:szCs w:val="28"/>
              </w:rPr>
              <w:t>2</w:t>
            </w:r>
            <w:r w:rsidR="00BA2AD8" w:rsidRPr="00FE2CA2">
              <w:rPr>
                <w:sz w:val="28"/>
                <w:szCs w:val="28"/>
              </w:rPr>
              <w:t>5</w:t>
            </w:r>
            <w:r w:rsidRPr="00FE2CA2">
              <w:rPr>
                <w:sz w:val="28"/>
                <w:szCs w:val="28"/>
              </w:rPr>
              <w:t xml:space="preserve"> год – </w:t>
            </w:r>
            <w:r w:rsidR="00BA7E96" w:rsidRPr="00FE2CA2">
              <w:rPr>
                <w:sz w:val="28"/>
                <w:szCs w:val="28"/>
              </w:rPr>
              <w:t>26 520,0</w:t>
            </w:r>
            <w:r w:rsidRPr="00FE2CA2">
              <w:rPr>
                <w:sz w:val="28"/>
                <w:szCs w:val="28"/>
              </w:rPr>
              <w:t xml:space="preserve"> тыс. рублей;</w:t>
            </w:r>
          </w:p>
          <w:p w14:paraId="4A406C83" w14:textId="31434397" w:rsidR="00840102" w:rsidRPr="00FE2CA2" w:rsidRDefault="0083097C" w:rsidP="001932D2">
            <w:pPr>
              <w:widowControl w:val="0"/>
              <w:jc w:val="both"/>
            </w:pPr>
            <w:r w:rsidRPr="00FE2CA2">
              <w:rPr>
                <w:sz w:val="28"/>
                <w:szCs w:val="28"/>
              </w:rPr>
              <w:t>20</w:t>
            </w:r>
            <w:r w:rsidR="00BA7E96" w:rsidRPr="00FE2CA2">
              <w:rPr>
                <w:sz w:val="28"/>
                <w:szCs w:val="28"/>
              </w:rPr>
              <w:t>2</w:t>
            </w:r>
            <w:r w:rsidR="00BA2AD8" w:rsidRPr="00FE2CA2">
              <w:rPr>
                <w:sz w:val="28"/>
                <w:szCs w:val="28"/>
              </w:rPr>
              <w:t>6</w:t>
            </w:r>
            <w:r w:rsidRPr="00FE2CA2">
              <w:rPr>
                <w:sz w:val="28"/>
                <w:szCs w:val="28"/>
              </w:rPr>
              <w:t xml:space="preserve"> год – </w:t>
            </w:r>
            <w:r w:rsidR="00BA7E96" w:rsidRPr="00FE2CA2">
              <w:rPr>
                <w:sz w:val="28"/>
                <w:szCs w:val="28"/>
              </w:rPr>
              <w:t>0,0</w:t>
            </w:r>
            <w:r w:rsidRPr="00FE2CA2">
              <w:rPr>
                <w:sz w:val="28"/>
                <w:szCs w:val="28"/>
              </w:rPr>
              <w:t xml:space="preserve"> тыс. рублей;</w:t>
            </w:r>
          </w:p>
          <w:p w14:paraId="248FAA3E" w14:textId="0EEBE5A6" w:rsidR="00840102" w:rsidRPr="00FE2CA2" w:rsidRDefault="0083097C" w:rsidP="001932D2">
            <w:pPr>
              <w:widowControl w:val="0"/>
              <w:jc w:val="both"/>
            </w:pPr>
            <w:r w:rsidRPr="00FE2CA2">
              <w:rPr>
                <w:sz w:val="28"/>
                <w:szCs w:val="28"/>
              </w:rPr>
              <w:t>202</w:t>
            </w:r>
            <w:r w:rsidR="00BA2AD8" w:rsidRPr="00FE2CA2">
              <w:rPr>
                <w:sz w:val="28"/>
                <w:szCs w:val="28"/>
              </w:rPr>
              <w:t>7</w:t>
            </w:r>
            <w:r w:rsidRPr="00FE2CA2">
              <w:rPr>
                <w:sz w:val="28"/>
                <w:szCs w:val="28"/>
              </w:rPr>
              <w:t xml:space="preserve"> год – </w:t>
            </w:r>
            <w:r w:rsidR="00BA7E96" w:rsidRPr="00FE2CA2">
              <w:rPr>
                <w:sz w:val="28"/>
                <w:szCs w:val="28"/>
              </w:rPr>
              <w:t>0,0</w:t>
            </w:r>
            <w:r w:rsidRPr="00FE2CA2">
              <w:rPr>
                <w:sz w:val="28"/>
                <w:szCs w:val="28"/>
              </w:rPr>
              <w:t xml:space="preserve"> тыс. рублей;</w:t>
            </w:r>
          </w:p>
          <w:p w14:paraId="3682DF65" w14:textId="4771ECBD" w:rsidR="00840102" w:rsidRPr="00FE2CA2" w:rsidRDefault="0083097C" w:rsidP="001932D2">
            <w:pPr>
              <w:widowControl w:val="0"/>
              <w:jc w:val="both"/>
            </w:pPr>
            <w:r w:rsidRPr="00FE2CA2">
              <w:rPr>
                <w:sz w:val="28"/>
                <w:szCs w:val="28"/>
              </w:rPr>
              <w:t>202</w:t>
            </w:r>
            <w:r w:rsidR="00BA2AD8" w:rsidRPr="00FE2CA2">
              <w:rPr>
                <w:sz w:val="28"/>
                <w:szCs w:val="28"/>
              </w:rPr>
              <w:t>8</w:t>
            </w:r>
            <w:r w:rsidRPr="00FE2CA2">
              <w:rPr>
                <w:sz w:val="28"/>
                <w:szCs w:val="28"/>
              </w:rPr>
              <w:t xml:space="preserve"> год – </w:t>
            </w:r>
            <w:r w:rsidR="00BA7E96" w:rsidRPr="00FE2CA2">
              <w:rPr>
                <w:sz w:val="28"/>
                <w:szCs w:val="28"/>
              </w:rPr>
              <w:t>0,0</w:t>
            </w:r>
            <w:r w:rsidRPr="00FE2CA2">
              <w:rPr>
                <w:sz w:val="28"/>
                <w:szCs w:val="28"/>
              </w:rPr>
              <w:t xml:space="preserve"> тыс. рублей;</w:t>
            </w:r>
          </w:p>
          <w:p w14:paraId="55C0FB7C" w14:textId="60098D6F" w:rsidR="00840102" w:rsidRPr="00FE2CA2" w:rsidRDefault="0083097C" w:rsidP="001932D2">
            <w:pPr>
              <w:widowControl w:val="0"/>
              <w:jc w:val="both"/>
            </w:pPr>
            <w:r w:rsidRPr="00FE2CA2">
              <w:rPr>
                <w:sz w:val="28"/>
                <w:szCs w:val="28"/>
              </w:rPr>
              <w:t>20</w:t>
            </w:r>
            <w:r w:rsidR="00BA2AD8" w:rsidRPr="00FE2CA2">
              <w:rPr>
                <w:sz w:val="28"/>
                <w:szCs w:val="28"/>
              </w:rPr>
              <w:t>29</w:t>
            </w:r>
            <w:r w:rsidRPr="00FE2CA2">
              <w:rPr>
                <w:sz w:val="28"/>
                <w:szCs w:val="28"/>
              </w:rPr>
              <w:t xml:space="preserve"> год – </w:t>
            </w:r>
            <w:r w:rsidR="00BA7E96" w:rsidRPr="00FE2CA2">
              <w:rPr>
                <w:sz w:val="28"/>
                <w:szCs w:val="28"/>
              </w:rPr>
              <w:t>0,0</w:t>
            </w:r>
            <w:r w:rsidRPr="00FE2CA2">
              <w:rPr>
                <w:sz w:val="28"/>
                <w:szCs w:val="28"/>
              </w:rPr>
              <w:t xml:space="preserve"> тыс. рублей;</w:t>
            </w:r>
          </w:p>
          <w:p w14:paraId="32A2408F" w14:textId="04B2CAFE" w:rsidR="00840102" w:rsidRPr="00FE2CA2" w:rsidRDefault="0083097C" w:rsidP="00BA7E96">
            <w:pPr>
              <w:widowControl w:val="0"/>
              <w:jc w:val="both"/>
            </w:pPr>
            <w:r w:rsidRPr="00FE2CA2">
              <w:rPr>
                <w:sz w:val="28"/>
                <w:szCs w:val="28"/>
              </w:rPr>
              <w:t>20</w:t>
            </w:r>
            <w:r w:rsidR="00BA2AD8" w:rsidRPr="00FE2CA2">
              <w:rPr>
                <w:sz w:val="28"/>
                <w:szCs w:val="28"/>
              </w:rPr>
              <w:t>30</w:t>
            </w:r>
            <w:r w:rsidRPr="00FE2CA2">
              <w:rPr>
                <w:sz w:val="28"/>
                <w:szCs w:val="28"/>
              </w:rPr>
              <w:t xml:space="preserve"> год – </w:t>
            </w:r>
            <w:r w:rsidR="00BA7E96" w:rsidRPr="00FE2CA2">
              <w:rPr>
                <w:sz w:val="28"/>
                <w:szCs w:val="28"/>
              </w:rPr>
              <w:t>0,0</w:t>
            </w:r>
            <w:r w:rsidRPr="00FE2CA2">
              <w:rPr>
                <w:sz w:val="28"/>
                <w:szCs w:val="28"/>
              </w:rPr>
              <w:t xml:space="preserve"> тыс. рублей</w:t>
            </w:r>
            <w:r w:rsidR="00BA7E96" w:rsidRPr="00FE2CA2">
              <w:rPr>
                <w:sz w:val="28"/>
                <w:szCs w:val="28"/>
              </w:rPr>
              <w:t>,</w:t>
            </w:r>
            <w:r w:rsidRPr="00FE2CA2">
              <w:rPr>
                <w:sz w:val="28"/>
                <w:szCs w:val="28"/>
              </w:rPr>
              <w:t xml:space="preserve"> за счет средств местного бюджета;</w:t>
            </w:r>
          </w:p>
          <w:p w14:paraId="15938E4F" w14:textId="77777777" w:rsidR="00840102" w:rsidRPr="00FE2CA2" w:rsidRDefault="00840102" w:rsidP="001932D2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58C736CD" w14:textId="6C2D0B8D" w:rsidR="00840102" w:rsidRPr="00FE2CA2" w:rsidRDefault="0083097C" w:rsidP="001932D2">
            <w:pPr>
              <w:widowControl w:val="0"/>
              <w:jc w:val="both"/>
            </w:pPr>
            <w:r w:rsidRPr="00FE2CA2">
              <w:rPr>
                <w:sz w:val="28"/>
                <w:szCs w:val="28"/>
              </w:rPr>
              <w:t>20</w:t>
            </w:r>
            <w:r w:rsidR="00BA7E96" w:rsidRPr="00FE2CA2">
              <w:rPr>
                <w:sz w:val="28"/>
                <w:szCs w:val="28"/>
              </w:rPr>
              <w:t>2</w:t>
            </w:r>
            <w:r w:rsidR="00BA2AD8" w:rsidRPr="00FE2CA2">
              <w:rPr>
                <w:sz w:val="28"/>
                <w:szCs w:val="28"/>
              </w:rPr>
              <w:t>5</w:t>
            </w:r>
            <w:r w:rsidRPr="00FE2CA2">
              <w:rPr>
                <w:sz w:val="28"/>
                <w:szCs w:val="28"/>
              </w:rPr>
              <w:t xml:space="preserve"> год – </w:t>
            </w:r>
            <w:r w:rsidR="00BA7E96" w:rsidRPr="00FE2CA2">
              <w:rPr>
                <w:sz w:val="28"/>
                <w:szCs w:val="28"/>
              </w:rPr>
              <w:t>0,0</w:t>
            </w:r>
            <w:r w:rsidRPr="00FE2CA2">
              <w:rPr>
                <w:sz w:val="28"/>
                <w:szCs w:val="28"/>
              </w:rPr>
              <w:t xml:space="preserve"> тыс. рублей;</w:t>
            </w:r>
          </w:p>
          <w:p w14:paraId="6D8E48F6" w14:textId="6BBDB496" w:rsidR="00840102" w:rsidRPr="00FE2CA2" w:rsidRDefault="0083097C" w:rsidP="001932D2">
            <w:pPr>
              <w:widowControl w:val="0"/>
              <w:jc w:val="both"/>
            </w:pPr>
            <w:r w:rsidRPr="00FE2CA2">
              <w:rPr>
                <w:sz w:val="28"/>
                <w:szCs w:val="28"/>
              </w:rPr>
              <w:t>20</w:t>
            </w:r>
            <w:r w:rsidR="00BA7E96" w:rsidRPr="00FE2CA2">
              <w:rPr>
                <w:sz w:val="28"/>
                <w:szCs w:val="28"/>
              </w:rPr>
              <w:t>2</w:t>
            </w:r>
            <w:r w:rsidR="00BA2AD8" w:rsidRPr="00FE2CA2">
              <w:rPr>
                <w:sz w:val="28"/>
                <w:szCs w:val="28"/>
              </w:rPr>
              <w:t>6</w:t>
            </w:r>
            <w:r w:rsidRPr="00FE2CA2">
              <w:rPr>
                <w:sz w:val="28"/>
                <w:szCs w:val="28"/>
              </w:rPr>
              <w:t xml:space="preserve"> год – 0,0 тыс. рублей;</w:t>
            </w:r>
          </w:p>
          <w:p w14:paraId="0691F431" w14:textId="2D4AC0FF" w:rsidR="00840102" w:rsidRPr="00FE2CA2" w:rsidRDefault="0083097C" w:rsidP="001932D2">
            <w:pPr>
              <w:widowControl w:val="0"/>
              <w:jc w:val="both"/>
            </w:pPr>
            <w:r w:rsidRPr="00FE2CA2">
              <w:rPr>
                <w:sz w:val="28"/>
                <w:szCs w:val="28"/>
              </w:rPr>
              <w:t>202</w:t>
            </w:r>
            <w:r w:rsidR="00BA2AD8" w:rsidRPr="00FE2CA2">
              <w:rPr>
                <w:sz w:val="28"/>
                <w:szCs w:val="28"/>
              </w:rPr>
              <w:t>7</w:t>
            </w:r>
            <w:r w:rsidRPr="00FE2CA2">
              <w:rPr>
                <w:sz w:val="28"/>
                <w:szCs w:val="28"/>
              </w:rPr>
              <w:t xml:space="preserve"> год – 0,0 тыс. рублей;</w:t>
            </w:r>
          </w:p>
          <w:p w14:paraId="2851A1CB" w14:textId="0D54EE56" w:rsidR="00840102" w:rsidRPr="00FE2CA2" w:rsidRDefault="0083097C" w:rsidP="001932D2">
            <w:pPr>
              <w:widowControl w:val="0"/>
              <w:jc w:val="both"/>
              <w:rPr>
                <w:sz w:val="28"/>
                <w:szCs w:val="28"/>
              </w:rPr>
            </w:pPr>
            <w:r w:rsidRPr="00FE2CA2">
              <w:rPr>
                <w:sz w:val="28"/>
                <w:szCs w:val="28"/>
              </w:rPr>
              <w:t>202</w:t>
            </w:r>
            <w:r w:rsidR="00BA2AD8" w:rsidRPr="00FE2CA2">
              <w:rPr>
                <w:sz w:val="28"/>
                <w:szCs w:val="28"/>
              </w:rPr>
              <w:t>8</w:t>
            </w:r>
            <w:r w:rsidRPr="00FE2CA2">
              <w:rPr>
                <w:sz w:val="28"/>
                <w:szCs w:val="28"/>
              </w:rPr>
              <w:t xml:space="preserve"> год – 0,0 тыс. рублей;</w:t>
            </w:r>
          </w:p>
          <w:p w14:paraId="5D9BC02E" w14:textId="209B6392" w:rsidR="001A7B42" w:rsidRPr="00FE2CA2" w:rsidRDefault="001A7B42" w:rsidP="001932D2">
            <w:pPr>
              <w:widowControl w:val="0"/>
              <w:jc w:val="both"/>
              <w:rPr>
                <w:sz w:val="28"/>
                <w:szCs w:val="28"/>
              </w:rPr>
            </w:pPr>
            <w:r w:rsidRPr="00FE2CA2">
              <w:rPr>
                <w:sz w:val="28"/>
                <w:szCs w:val="28"/>
              </w:rPr>
              <w:t>2029 год – 0,0 тыс. рублей;</w:t>
            </w:r>
          </w:p>
          <w:p w14:paraId="6A91BB7D" w14:textId="1A9DDAA2" w:rsidR="00840102" w:rsidRPr="00FE2CA2" w:rsidRDefault="0083097C" w:rsidP="009D4293">
            <w:pPr>
              <w:widowControl w:val="0"/>
              <w:jc w:val="both"/>
            </w:pPr>
            <w:r w:rsidRPr="00FE2CA2">
              <w:rPr>
                <w:sz w:val="28"/>
                <w:szCs w:val="28"/>
              </w:rPr>
              <w:t>20</w:t>
            </w:r>
            <w:r w:rsidR="00BA7E96" w:rsidRPr="00FE2CA2">
              <w:rPr>
                <w:sz w:val="28"/>
                <w:szCs w:val="28"/>
              </w:rPr>
              <w:t>30</w:t>
            </w:r>
            <w:r w:rsidRPr="00FE2CA2">
              <w:rPr>
                <w:sz w:val="28"/>
                <w:szCs w:val="28"/>
              </w:rPr>
              <w:t xml:space="preserve"> год – </w:t>
            </w:r>
            <w:r w:rsidR="00BA7E96" w:rsidRPr="00FE2CA2">
              <w:rPr>
                <w:sz w:val="28"/>
                <w:szCs w:val="28"/>
              </w:rPr>
              <w:t>0,0</w:t>
            </w:r>
            <w:r w:rsidRPr="00FE2CA2">
              <w:rPr>
                <w:sz w:val="28"/>
                <w:szCs w:val="28"/>
              </w:rPr>
              <w:t xml:space="preserve"> тыс. </w:t>
            </w:r>
            <w:proofErr w:type="gramStart"/>
            <w:r w:rsidRPr="00FE2CA2">
              <w:rPr>
                <w:sz w:val="28"/>
                <w:szCs w:val="28"/>
              </w:rPr>
              <w:t>рублей</w:t>
            </w:r>
            <w:r w:rsidR="009D4293" w:rsidRPr="00FE2CA2">
              <w:rPr>
                <w:sz w:val="28"/>
                <w:szCs w:val="28"/>
              </w:rPr>
              <w:t xml:space="preserve">, </w:t>
            </w:r>
            <w:r w:rsidRPr="00FE2CA2">
              <w:rPr>
                <w:sz w:val="28"/>
                <w:szCs w:val="28"/>
              </w:rPr>
              <w:t xml:space="preserve"> за</w:t>
            </w:r>
            <w:proofErr w:type="gramEnd"/>
            <w:r w:rsidRPr="00FE2CA2">
              <w:rPr>
                <w:sz w:val="28"/>
                <w:szCs w:val="28"/>
              </w:rPr>
              <w:t xml:space="preserve"> счет краевого бюджета;</w:t>
            </w:r>
          </w:p>
          <w:p w14:paraId="73D28A3E" w14:textId="77777777" w:rsidR="00840102" w:rsidRPr="00FE2CA2" w:rsidRDefault="00840102" w:rsidP="001932D2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6F0E5293" w14:textId="48402BD9" w:rsidR="00840102" w:rsidRPr="00FE2CA2" w:rsidRDefault="0083097C" w:rsidP="001932D2">
            <w:pPr>
              <w:widowControl w:val="0"/>
              <w:jc w:val="both"/>
            </w:pPr>
            <w:r w:rsidRPr="00FE2CA2">
              <w:rPr>
                <w:sz w:val="28"/>
                <w:szCs w:val="28"/>
              </w:rPr>
              <w:t>20</w:t>
            </w:r>
            <w:r w:rsidR="00BA7E96" w:rsidRPr="00FE2CA2">
              <w:rPr>
                <w:sz w:val="28"/>
                <w:szCs w:val="28"/>
              </w:rPr>
              <w:t>2</w:t>
            </w:r>
            <w:r w:rsidR="009D4293" w:rsidRPr="00FE2CA2">
              <w:rPr>
                <w:sz w:val="28"/>
                <w:szCs w:val="28"/>
              </w:rPr>
              <w:t>5</w:t>
            </w:r>
            <w:r w:rsidRPr="00FE2CA2">
              <w:rPr>
                <w:sz w:val="28"/>
                <w:szCs w:val="28"/>
              </w:rPr>
              <w:t xml:space="preserve"> год – </w:t>
            </w:r>
            <w:r w:rsidR="00BA7E96" w:rsidRPr="00FE2CA2">
              <w:rPr>
                <w:sz w:val="28"/>
                <w:szCs w:val="28"/>
              </w:rPr>
              <w:t>0,0</w:t>
            </w:r>
            <w:r w:rsidRPr="00FE2CA2">
              <w:rPr>
                <w:sz w:val="28"/>
                <w:szCs w:val="28"/>
              </w:rPr>
              <w:t xml:space="preserve"> тыс. рублей;</w:t>
            </w:r>
          </w:p>
          <w:p w14:paraId="1382BA88" w14:textId="6E5BCCC5" w:rsidR="00840102" w:rsidRPr="00FE2CA2" w:rsidRDefault="0083097C" w:rsidP="001932D2">
            <w:pPr>
              <w:widowControl w:val="0"/>
              <w:jc w:val="both"/>
            </w:pPr>
            <w:r w:rsidRPr="00FE2CA2">
              <w:rPr>
                <w:sz w:val="28"/>
                <w:szCs w:val="28"/>
              </w:rPr>
              <w:t>20</w:t>
            </w:r>
            <w:r w:rsidR="009D4293" w:rsidRPr="00FE2CA2">
              <w:rPr>
                <w:sz w:val="28"/>
                <w:szCs w:val="28"/>
              </w:rPr>
              <w:t>26</w:t>
            </w:r>
            <w:r w:rsidRPr="00FE2CA2">
              <w:rPr>
                <w:sz w:val="28"/>
                <w:szCs w:val="28"/>
              </w:rPr>
              <w:t xml:space="preserve"> год – 0,0 тыс. рублей;</w:t>
            </w:r>
          </w:p>
          <w:p w14:paraId="193AA0E4" w14:textId="6546DF8F" w:rsidR="00840102" w:rsidRPr="00FE2CA2" w:rsidRDefault="0083097C" w:rsidP="001932D2">
            <w:pPr>
              <w:widowControl w:val="0"/>
              <w:jc w:val="both"/>
            </w:pPr>
            <w:r w:rsidRPr="00FE2CA2">
              <w:rPr>
                <w:sz w:val="28"/>
                <w:szCs w:val="28"/>
              </w:rPr>
              <w:t>202</w:t>
            </w:r>
            <w:r w:rsidR="009D4293" w:rsidRPr="00FE2CA2">
              <w:rPr>
                <w:sz w:val="28"/>
                <w:szCs w:val="28"/>
              </w:rPr>
              <w:t>7</w:t>
            </w:r>
            <w:r w:rsidRPr="00FE2CA2">
              <w:rPr>
                <w:sz w:val="28"/>
                <w:szCs w:val="28"/>
              </w:rPr>
              <w:t xml:space="preserve"> год – 0,0 тыс. рублей;</w:t>
            </w:r>
          </w:p>
          <w:p w14:paraId="793B081E" w14:textId="4B0B5885" w:rsidR="00840102" w:rsidRPr="00FE2CA2" w:rsidRDefault="0083097C" w:rsidP="001932D2">
            <w:pPr>
              <w:widowControl w:val="0"/>
              <w:jc w:val="both"/>
            </w:pPr>
            <w:r w:rsidRPr="00FE2CA2">
              <w:rPr>
                <w:sz w:val="28"/>
                <w:szCs w:val="28"/>
              </w:rPr>
              <w:t>202</w:t>
            </w:r>
            <w:r w:rsidR="009D4293" w:rsidRPr="00FE2CA2">
              <w:rPr>
                <w:sz w:val="28"/>
                <w:szCs w:val="28"/>
              </w:rPr>
              <w:t>8</w:t>
            </w:r>
            <w:r w:rsidRPr="00FE2CA2">
              <w:rPr>
                <w:sz w:val="28"/>
                <w:szCs w:val="28"/>
              </w:rPr>
              <w:t xml:space="preserve"> год – 0,0 тыс. рублей;</w:t>
            </w:r>
          </w:p>
          <w:p w14:paraId="68B35710" w14:textId="738B316E" w:rsidR="00840102" w:rsidRPr="00FE2CA2" w:rsidRDefault="0083097C" w:rsidP="001932D2">
            <w:pPr>
              <w:widowControl w:val="0"/>
              <w:jc w:val="both"/>
            </w:pPr>
            <w:r w:rsidRPr="00FE2CA2">
              <w:rPr>
                <w:sz w:val="28"/>
                <w:szCs w:val="28"/>
              </w:rPr>
              <w:t>202</w:t>
            </w:r>
            <w:r w:rsidR="009D4293" w:rsidRPr="00FE2CA2">
              <w:rPr>
                <w:sz w:val="28"/>
                <w:szCs w:val="28"/>
              </w:rPr>
              <w:t>9</w:t>
            </w:r>
            <w:r w:rsidRPr="00FE2CA2">
              <w:rPr>
                <w:sz w:val="28"/>
                <w:szCs w:val="28"/>
              </w:rPr>
              <w:t xml:space="preserve"> год – </w:t>
            </w:r>
            <w:r w:rsidR="009D4293" w:rsidRPr="00FE2CA2">
              <w:rPr>
                <w:sz w:val="28"/>
                <w:szCs w:val="28"/>
              </w:rPr>
              <w:t>0</w:t>
            </w:r>
            <w:r w:rsidR="0029675D" w:rsidRPr="00FE2CA2">
              <w:rPr>
                <w:sz w:val="28"/>
                <w:szCs w:val="28"/>
              </w:rPr>
              <w:t>,0</w:t>
            </w:r>
            <w:r w:rsidRPr="00FE2CA2">
              <w:rPr>
                <w:sz w:val="28"/>
                <w:szCs w:val="28"/>
              </w:rPr>
              <w:t xml:space="preserve"> тыс. рублей;</w:t>
            </w:r>
          </w:p>
          <w:p w14:paraId="3D5B0D8F" w14:textId="7BB851F9" w:rsidR="00840102" w:rsidRPr="00FE2CA2" w:rsidRDefault="0083097C" w:rsidP="009D4293">
            <w:pPr>
              <w:widowControl w:val="0"/>
              <w:jc w:val="both"/>
            </w:pPr>
            <w:r w:rsidRPr="00FE2CA2">
              <w:rPr>
                <w:sz w:val="28"/>
                <w:szCs w:val="28"/>
              </w:rPr>
              <w:t>20</w:t>
            </w:r>
            <w:r w:rsidR="009D4293" w:rsidRPr="00FE2CA2">
              <w:rPr>
                <w:sz w:val="28"/>
                <w:szCs w:val="28"/>
              </w:rPr>
              <w:t>30</w:t>
            </w:r>
            <w:r w:rsidRPr="00FE2CA2">
              <w:rPr>
                <w:sz w:val="28"/>
                <w:szCs w:val="28"/>
              </w:rPr>
              <w:t xml:space="preserve"> год – </w:t>
            </w:r>
            <w:r w:rsidR="009D4293" w:rsidRPr="00FE2CA2">
              <w:rPr>
                <w:sz w:val="28"/>
                <w:szCs w:val="28"/>
              </w:rPr>
              <w:t>0,0</w:t>
            </w:r>
            <w:r w:rsidRPr="00FE2CA2">
              <w:rPr>
                <w:sz w:val="28"/>
                <w:szCs w:val="28"/>
              </w:rPr>
              <w:t xml:space="preserve"> тыс. </w:t>
            </w:r>
            <w:proofErr w:type="gramStart"/>
            <w:r w:rsidRPr="00FE2CA2">
              <w:rPr>
                <w:sz w:val="28"/>
                <w:szCs w:val="28"/>
              </w:rPr>
              <w:t>рублей</w:t>
            </w:r>
            <w:r w:rsidR="009D4293" w:rsidRPr="00FE2CA2">
              <w:rPr>
                <w:sz w:val="28"/>
                <w:szCs w:val="28"/>
              </w:rPr>
              <w:t xml:space="preserve">, </w:t>
            </w:r>
            <w:r w:rsidRPr="00FE2CA2">
              <w:rPr>
                <w:sz w:val="28"/>
                <w:szCs w:val="28"/>
              </w:rPr>
              <w:t xml:space="preserve"> за</w:t>
            </w:r>
            <w:proofErr w:type="gramEnd"/>
            <w:r w:rsidRPr="00FE2CA2">
              <w:rPr>
                <w:sz w:val="28"/>
                <w:szCs w:val="28"/>
              </w:rPr>
              <w:t xml:space="preserve"> счет федерального бюджета;</w:t>
            </w:r>
          </w:p>
          <w:p w14:paraId="6923ED9B" w14:textId="77777777" w:rsidR="00840102" w:rsidRPr="00FE2CA2" w:rsidRDefault="00840102" w:rsidP="001932D2">
            <w:pPr>
              <w:widowControl w:val="0"/>
              <w:jc w:val="both"/>
              <w:rPr>
                <w:sz w:val="28"/>
                <w:szCs w:val="28"/>
              </w:rPr>
            </w:pPr>
          </w:p>
          <w:p w14:paraId="225F382A" w14:textId="1B1B5643" w:rsidR="00840102" w:rsidRPr="00FE2CA2" w:rsidRDefault="0083097C" w:rsidP="001932D2">
            <w:pPr>
              <w:widowControl w:val="0"/>
              <w:jc w:val="both"/>
            </w:pPr>
            <w:r w:rsidRPr="00FE2CA2">
              <w:rPr>
                <w:sz w:val="28"/>
                <w:szCs w:val="28"/>
              </w:rPr>
              <w:t>20</w:t>
            </w:r>
            <w:r w:rsidR="009D4293" w:rsidRPr="00FE2CA2">
              <w:rPr>
                <w:sz w:val="28"/>
                <w:szCs w:val="28"/>
              </w:rPr>
              <w:t>25</w:t>
            </w:r>
            <w:r w:rsidRPr="00FE2CA2">
              <w:rPr>
                <w:sz w:val="28"/>
                <w:szCs w:val="28"/>
              </w:rPr>
              <w:t xml:space="preserve"> год – 0,0 тыс. рублей;</w:t>
            </w:r>
          </w:p>
          <w:p w14:paraId="39FA6977" w14:textId="7638B783" w:rsidR="00840102" w:rsidRPr="00FE2CA2" w:rsidRDefault="0083097C" w:rsidP="001932D2">
            <w:pPr>
              <w:widowControl w:val="0"/>
              <w:jc w:val="both"/>
            </w:pPr>
            <w:r w:rsidRPr="00FE2CA2">
              <w:rPr>
                <w:sz w:val="28"/>
                <w:szCs w:val="28"/>
              </w:rPr>
              <w:t>20</w:t>
            </w:r>
            <w:r w:rsidR="009D4293" w:rsidRPr="00FE2CA2">
              <w:rPr>
                <w:sz w:val="28"/>
                <w:szCs w:val="28"/>
              </w:rPr>
              <w:t>26</w:t>
            </w:r>
            <w:r w:rsidRPr="00FE2CA2">
              <w:rPr>
                <w:sz w:val="28"/>
                <w:szCs w:val="28"/>
              </w:rPr>
              <w:t xml:space="preserve"> год – </w:t>
            </w:r>
            <w:r w:rsidR="009D4293" w:rsidRPr="00FE2CA2">
              <w:rPr>
                <w:sz w:val="28"/>
                <w:szCs w:val="28"/>
              </w:rPr>
              <w:t>0,0</w:t>
            </w:r>
            <w:r w:rsidRPr="00FE2CA2">
              <w:rPr>
                <w:sz w:val="28"/>
                <w:szCs w:val="28"/>
              </w:rPr>
              <w:t xml:space="preserve"> тыс. рублей;</w:t>
            </w:r>
          </w:p>
          <w:p w14:paraId="56ACDBA3" w14:textId="0162726D" w:rsidR="00840102" w:rsidRPr="00FE2CA2" w:rsidRDefault="0083097C" w:rsidP="001932D2">
            <w:pPr>
              <w:widowControl w:val="0"/>
              <w:jc w:val="both"/>
            </w:pPr>
            <w:r w:rsidRPr="00FE2CA2">
              <w:rPr>
                <w:sz w:val="28"/>
                <w:szCs w:val="28"/>
              </w:rPr>
              <w:t>202</w:t>
            </w:r>
            <w:r w:rsidR="009D4293" w:rsidRPr="00FE2CA2">
              <w:rPr>
                <w:sz w:val="28"/>
                <w:szCs w:val="28"/>
              </w:rPr>
              <w:t>7</w:t>
            </w:r>
            <w:r w:rsidRPr="00FE2CA2">
              <w:rPr>
                <w:sz w:val="28"/>
                <w:szCs w:val="28"/>
              </w:rPr>
              <w:t xml:space="preserve"> год – 0,0 тыс. рублей;</w:t>
            </w:r>
          </w:p>
          <w:p w14:paraId="4072DB26" w14:textId="0999BD65" w:rsidR="00840102" w:rsidRPr="00FE2CA2" w:rsidRDefault="0083097C" w:rsidP="001932D2">
            <w:pPr>
              <w:widowControl w:val="0"/>
              <w:jc w:val="both"/>
            </w:pPr>
            <w:r w:rsidRPr="00FE2CA2">
              <w:rPr>
                <w:sz w:val="28"/>
                <w:szCs w:val="28"/>
              </w:rPr>
              <w:t>202</w:t>
            </w:r>
            <w:r w:rsidR="009D4293" w:rsidRPr="00FE2CA2">
              <w:rPr>
                <w:sz w:val="28"/>
                <w:szCs w:val="28"/>
              </w:rPr>
              <w:t>8</w:t>
            </w:r>
            <w:r w:rsidRPr="00FE2CA2">
              <w:rPr>
                <w:sz w:val="28"/>
                <w:szCs w:val="28"/>
              </w:rPr>
              <w:t xml:space="preserve"> год – 0,0 тыс. рублей;</w:t>
            </w:r>
          </w:p>
          <w:p w14:paraId="114E1FF7" w14:textId="2332664C" w:rsidR="00840102" w:rsidRPr="00FE2CA2" w:rsidRDefault="0083097C" w:rsidP="001932D2">
            <w:pPr>
              <w:widowControl w:val="0"/>
              <w:jc w:val="both"/>
            </w:pPr>
            <w:r w:rsidRPr="00FE2CA2">
              <w:rPr>
                <w:sz w:val="28"/>
                <w:szCs w:val="28"/>
              </w:rPr>
              <w:t>202</w:t>
            </w:r>
            <w:r w:rsidR="009D4293" w:rsidRPr="00FE2CA2">
              <w:rPr>
                <w:sz w:val="28"/>
                <w:szCs w:val="28"/>
              </w:rPr>
              <w:t>9</w:t>
            </w:r>
            <w:r w:rsidRPr="00FE2CA2">
              <w:rPr>
                <w:sz w:val="28"/>
                <w:szCs w:val="28"/>
              </w:rPr>
              <w:t xml:space="preserve"> год – 0,0 тыс. рублей;</w:t>
            </w:r>
          </w:p>
          <w:p w14:paraId="4575A7A9" w14:textId="72B90453" w:rsidR="00840102" w:rsidRPr="00FE2CA2" w:rsidRDefault="0083097C" w:rsidP="009D4293">
            <w:pPr>
              <w:widowControl w:val="0"/>
              <w:jc w:val="both"/>
            </w:pPr>
            <w:r w:rsidRPr="00FE2CA2">
              <w:rPr>
                <w:sz w:val="28"/>
                <w:szCs w:val="28"/>
              </w:rPr>
              <w:t>20</w:t>
            </w:r>
            <w:r w:rsidR="009D4293" w:rsidRPr="00FE2CA2">
              <w:rPr>
                <w:sz w:val="28"/>
                <w:szCs w:val="28"/>
              </w:rPr>
              <w:t>30</w:t>
            </w:r>
            <w:r w:rsidRPr="00FE2CA2">
              <w:rPr>
                <w:sz w:val="28"/>
                <w:szCs w:val="28"/>
              </w:rPr>
              <w:t xml:space="preserve"> год – 0,0 тыс. </w:t>
            </w:r>
            <w:proofErr w:type="gramStart"/>
            <w:r w:rsidRPr="00FE2CA2">
              <w:rPr>
                <w:sz w:val="28"/>
                <w:szCs w:val="28"/>
              </w:rPr>
              <w:t>рублей</w:t>
            </w:r>
            <w:r w:rsidR="009D4293" w:rsidRPr="00FE2CA2">
              <w:rPr>
                <w:sz w:val="28"/>
                <w:szCs w:val="28"/>
              </w:rPr>
              <w:t xml:space="preserve">, </w:t>
            </w:r>
            <w:r w:rsidRPr="00FE2CA2">
              <w:rPr>
                <w:sz w:val="28"/>
                <w:szCs w:val="28"/>
              </w:rPr>
              <w:t xml:space="preserve"> за</w:t>
            </w:r>
            <w:proofErr w:type="gramEnd"/>
            <w:r w:rsidRPr="00FE2CA2">
              <w:rPr>
                <w:sz w:val="28"/>
                <w:szCs w:val="28"/>
              </w:rPr>
              <w:t xml:space="preserve"> счет внебюджетных средств.</w:t>
            </w:r>
            <w:bookmarkEnd w:id="1"/>
          </w:p>
        </w:tc>
      </w:tr>
    </w:tbl>
    <w:p w14:paraId="238C2D9B" w14:textId="77777777" w:rsidR="00840102" w:rsidRPr="00FE2CA2" w:rsidRDefault="00840102" w:rsidP="001932D2">
      <w:pPr>
        <w:widowControl w:val="0"/>
      </w:pPr>
    </w:p>
    <w:p w14:paraId="53BE5A1D" w14:textId="77777777" w:rsidR="00840102" w:rsidRPr="00FE2CA2" w:rsidRDefault="0083097C" w:rsidP="001932D2">
      <w:pPr>
        <w:widowControl w:val="0"/>
        <w:autoSpaceDE w:val="0"/>
        <w:ind w:right="26"/>
        <w:jc w:val="center"/>
      </w:pPr>
      <w:r w:rsidRPr="00FE2CA2">
        <w:rPr>
          <w:bCs/>
          <w:sz w:val="28"/>
          <w:szCs w:val="28"/>
        </w:rPr>
        <w:t>Раздел 1. Характеристика текущего состояния сектора благоустройства Ейского городского поселени</w:t>
      </w:r>
      <w:r w:rsidR="00DA544F" w:rsidRPr="00FE2CA2">
        <w:rPr>
          <w:bCs/>
          <w:sz w:val="28"/>
          <w:szCs w:val="28"/>
        </w:rPr>
        <w:t>я</w:t>
      </w:r>
      <w:r w:rsidRPr="00FE2CA2">
        <w:rPr>
          <w:bCs/>
          <w:sz w:val="28"/>
          <w:szCs w:val="28"/>
        </w:rPr>
        <w:t xml:space="preserve"> </w:t>
      </w:r>
    </w:p>
    <w:p w14:paraId="4893FD53" w14:textId="77777777" w:rsidR="00840102" w:rsidRPr="00FE2CA2" w:rsidRDefault="0083097C" w:rsidP="001932D2">
      <w:pPr>
        <w:widowControl w:val="0"/>
        <w:autoSpaceDE w:val="0"/>
        <w:ind w:right="26"/>
        <w:jc w:val="center"/>
      </w:pPr>
      <w:r w:rsidRPr="00FE2CA2">
        <w:rPr>
          <w:bCs/>
          <w:sz w:val="28"/>
          <w:szCs w:val="28"/>
        </w:rPr>
        <w:t>Ейского района</w:t>
      </w:r>
    </w:p>
    <w:p w14:paraId="706A3D7B" w14:textId="77777777" w:rsidR="00840102" w:rsidRPr="00FE2CA2" w:rsidRDefault="00840102" w:rsidP="001932D2">
      <w:pPr>
        <w:widowControl w:val="0"/>
        <w:autoSpaceDE w:val="0"/>
        <w:ind w:right="26"/>
        <w:jc w:val="center"/>
        <w:rPr>
          <w:bCs/>
          <w:sz w:val="28"/>
          <w:szCs w:val="28"/>
        </w:rPr>
      </w:pPr>
    </w:p>
    <w:p w14:paraId="36C579D7" w14:textId="77777777" w:rsidR="00840102" w:rsidRPr="00FE2CA2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FE2CA2">
        <w:rPr>
          <w:rFonts w:ascii="Times New Roman" w:hAnsi="Times New Roman" w:cs="Times New Roman"/>
          <w:sz w:val="28"/>
          <w:szCs w:val="28"/>
        </w:rPr>
        <w:t>Создание единой гармоничной городской среды является одной из важнейших задач формирования архитектурно-художественного облика города Ейска, где комфорт и безопасность жизни конкретного человека обеспечиваются комплексом условий, создаваемых как им самим, так и органами власти.</w:t>
      </w:r>
    </w:p>
    <w:p w14:paraId="50E00525" w14:textId="77777777" w:rsidR="00840102" w:rsidRPr="00FE2CA2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FE2CA2">
        <w:rPr>
          <w:rFonts w:ascii="Times New Roman" w:hAnsi="Times New Roman" w:cs="Times New Roman"/>
          <w:sz w:val="28"/>
          <w:szCs w:val="28"/>
        </w:rPr>
        <w:t>Между тем современные тренды, такие, как смена технологического уклада, повышение эффективности использования всех видов ресурсов (электричество, газ, вода, тепло, пространство, время), активное внедрение информационных технологий ведут к необходимости качественной перестройки городской среды.</w:t>
      </w:r>
    </w:p>
    <w:p w14:paraId="3D3246B1" w14:textId="77777777" w:rsidR="00840102" w:rsidRPr="00FE2CA2" w:rsidRDefault="0083097C" w:rsidP="001932D2">
      <w:pPr>
        <w:widowControl w:val="0"/>
        <w:autoSpaceDE w:val="0"/>
        <w:ind w:right="26" w:firstLine="709"/>
        <w:jc w:val="both"/>
      </w:pPr>
      <w:r w:rsidRPr="00FE2CA2">
        <w:rPr>
          <w:sz w:val="28"/>
          <w:szCs w:val="28"/>
        </w:rPr>
        <w:t>Сегодня горожанину важно, как обеспечено освещение улиц, обустроены тротуары и общественные пространства, его интересует качество уборки улиц, своевременная и безопасная утилизация коммунальных отходов и многое другое. Житель воспринимает всю территорию города как единое пространство и ожидает от него безопасности, комфорта, функциональности и эстетики. Рационально выстроенная городская среда позволяет снизить градус социальной напряженности, на освещенных людных улицах ниже уровень преступности, при наличии безопасных и современных спортивных площадок увеличивается доля населения, регулярно занимающегося спортом, снижается уровень заболеваемости и так далее. В комфортных, современных и безопасных районах города формируются творческие и интеллектуальные кластеры, создаются новые точки притяжен</w:t>
      </w:r>
      <w:r w:rsidR="00C90856" w:rsidRPr="00FE2CA2">
        <w:rPr>
          <w:sz w:val="28"/>
          <w:szCs w:val="28"/>
        </w:rPr>
        <w:t>ия талантливых людей, растет вос</w:t>
      </w:r>
      <w:r w:rsidRPr="00FE2CA2">
        <w:rPr>
          <w:sz w:val="28"/>
          <w:szCs w:val="28"/>
        </w:rPr>
        <w:t>требованность недвижимости, за счет повышения спроса на бытовые услуги создаются новые рабочие места.</w:t>
      </w:r>
    </w:p>
    <w:p w14:paraId="4CCEBD81" w14:textId="77777777" w:rsidR="00840102" w:rsidRPr="00FE2CA2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FE2CA2">
        <w:rPr>
          <w:rFonts w:ascii="Times New Roman" w:hAnsi="Times New Roman" w:cs="Times New Roman"/>
          <w:sz w:val="28"/>
          <w:szCs w:val="28"/>
        </w:rPr>
        <w:t>В настоящее время в Ейском городском поселении Ейского района активно проводится освоение новых и реконструкция старых территорий под жилую и нежилую застройку. Вместе с этим возникают проблемы, связанные с состоянием городской среды на придомовых территориях многоквартирных жилых домов, а также на территориях общего пользования:</w:t>
      </w:r>
    </w:p>
    <w:p w14:paraId="3248E976" w14:textId="77777777" w:rsidR="00840102" w:rsidRPr="00FE2CA2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FE2CA2">
        <w:rPr>
          <w:rFonts w:ascii="Times New Roman" w:hAnsi="Times New Roman" w:cs="Times New Roman"/>
          <w:sz w:val="28"/>
          <w:szCs w:val="28"/>
        </w:rPr>
        <w:t>-  неудовлетворительное состояние асфальтобетонного покрытия на придомовых территориях;</w:t>
      </w:r>
    </w:p>
    <w:p w14:paraId="3231276A" w14:textId="6B451738" w:rsidR="00840102" w:rsidRPr="00FE2CA2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FE2CA2">
        <w:rPr>
          <w:rFonts w:ascii="Times New Roman" w:hAnsi="Times New Roman" w:cs="Times New Roman"/>
          <w:sz w:val="28"/>
          <w:szCs w:val="28"/>
        </w:rPr>
        <w:lastRenderedPageBreak/>
        <w:t>- недостаточная обеспеченность городской среды элементами благоустройства (урны, скамейки, детские и спортивные площадки, парковочные карманы, контейнерные площадки для сбора твердых коммунальных отходов, освещение</w:t>
      </w:r>
      <w:r w:rsidR="00A92AE1" w:rsidRPr="00FE2CA2">
        <w:rPr>
          <w:rFonts w:ascii="Times New Roman" w:hAnsi="Times New Roman" w:cs="Times New Roman"/>
          <w:sz w:val="28"/>
          <w:szCs w:val="28"/>
        </w:rPr>
        <w:t>);</w:t>
      </w:r>
    </w:p>
    <w:p w14:paraId="22C1D54B" w14:textId="77777777" w:rsidR="00840102" w:rsidRPr="00FE2CA2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FE2CA2">
        <w:rPr>
          <w:rFonts w:ascii="Times New Roman" w:hAnsi="Times New Roman" w:cs="Times New Roman"/>
          <w:sz w:val="28"/>
          <w:szCs w:val="28"/>
        </w:rPr>
        <w:t>- неудовлетворительное состояние большого количества зеленых насаждений;</w:t>
      </w:r>
    </w:p>
    <w:p w14:paraId="0120522D" w14:textId="77777777" w:rsidR="00840102" w:rsidRPr="00FE2CA2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FE2CA2">
        <w:rPr>
          <w:rFonts w:ascii="Times New Roman" w:hAnsi="Times New Roman" w:cs="Times New Roman"/>
          <w:sz w:val="28"/>
          <w:szCs w:val="28"/>
        </w:rPr>
        <w:t>- необходимость планомерного формирования экологической культуры населения.</w:t>
      </w:r>
    </w:p>
    <w:p w14:paraId="4FFD371A" w14:textId="77777777" w:rsidR="00840102" w:rsidRPr="00FE2CA2" w:rsidRDefault="0083097C" w:rsidP="001932D2">
      <w:pPr>
        <w:widowControl w:val="0"/>
        <w:ind w:right="26" w:firstLine="709"/>
        <w:jc w:val="both"/>
      </w:pPr>
      <w:r w:rsidRPr="00FE2CA2">
        <w:rPr>
          <w:sz w:val="28"/>
          <w:szCs w:val="28"/>
        </w:rPr>
        <w:t>Таким образом, формирование городской среды, отвечающей современным потребностям жителей города, является одной из первоочередных задач органов местного самоуправления. При этом среди приоритетных объектов следует обозначить:</w:t>
      </w:r>
    </w:p>
    <w:p w14:paraId="4037C779" w14:textId="77777777" w:rsidR="00840102" w:rsidRPr="00FE2CA2" w:rsidRDefault="0083097C" w:rsidP="001932D2">
      <w:pPr>
        <w:widowControl w:val="0"/>
        <w:ind w:right="26" w:firstLine="709"/>
        <w:jc w:val="both"/>
      </w:pPr>
      <w:r w:rsidRPr="00FE2CA2">
        <w:rPr>
          <w:sz w:val="28"/>
          <w:szCs w:val="28"/>
        </w:rPr>
        <w:t>- придомовые территории многоквартирных жилых домов (МКД);</w:t>
      </w:r>
    </w:p>
    <w:p w14:paraId="36EC48E5" w14:textId="77777777" w:rsidR="00840102" w:rsidRPr="00FE2CA2" w:rsidRDefault="0083097C" w:rsidP="001932D2">
      <w:pPr>
        <w:widowControl w:val="0"/>
        <w:ind w:right="26" w:firstLine="709"/>
        <w:jc w:val="both"/>
      </w:pPr>
      <w:r w:rsidRPr="00FE2CA2">
        <w:rPr>
          <w:sz w:val="28"/>
          <w:szCs w:val="28"/>
        </w:rPr>
        <w:t>- места общего пользования и массового посещения.</w:t>
      </w:r>
    </w:p>
    <w:p w14:paraId="21B54E2A" w14:textId="77777777" w:rsidR="00840102" w:rsidRPr="00FE2CA2" w:rsidRDefault="0083097C" w:rsidP="001932D2">
      <w:pPr>
        <w:widowControl w:val="0"/>
        <w:ind w:right="26" w:firstLine="709"/>
        <w:jc w:val="both"/>
      </w:pPr>
      <w:r w:rsidRPr="00FE2CA2">
        <w:rPr>
          <w:sz w:val="28"/>
          <w:szCs w:val="28"/>
        </w:rPr>
        <w:t>Благоустройство придомовых территорий МКД напрямую влияет на восприятие жителями городской среды, создает комфортные условия для отдыха и досуга жильцам многоквартирных жилых домов. При этом основополагающими факторами являются надлежащее состояние асфальтобетонного покрытия дворовых территорий и проездов к многоквартирным жилым домам, а также наличие на придомовых территориях спортивных и детских игровых площадок, отвечающих всем современным требованиям.</w:t>
      </w:r>
    </w:p>
    <w:p w14:paraId="438453FC" w14:textId="46BA5914" w:rsidR="00840102" w:rsidRPr="00FE2CA2" w:rsidRDefault="0083097C" w:rsidP="001932D2">
      <w:pPr>
        <w:widowControl w:val="0"/>
        <w:tabs>
          <w:tab w:val="left" w:pos="709"/>
        </w:tabs>
        <w:ind w:right="26" w:firstLine="709"/>
        <w:jc w:val="both"/>
      </w:pPr>
      <w:r w:rsidRPr="00FE2CA2">
        <w:rPr>
          <w:sz w:val="28"/>
          <w:szCs w:val="28"/>
        </w:rPr>
        <w:t xml:space="preserve">Следует отметить, что количество многоквартирных жилых домов постоянно растет. При этом в проведении ремонта особо остро нуждаются придомовые территории многоквартирных домов, введенных в эксплуатацию более </w:t>
      </w:r>
      <w:r w:rsidR="00FC7C9B" w:rsidRPr="00FE2CA2">
        <w:rPr>
          <w:sz w:val="28"/>
          <w:szCs w:val="28"/>
        </w:rPr>
        <w:t xml:space="preserve">  </w:t>
      </w:r>
      <w:r w:rsidRPr="00FE2CA2">
        <w:rPr>
          <w:sz w:val="28"/>
          <w:szCs w:val="28"/>
        </w:rPr>
        <w:t>10-15 лет назад.</w:t>
      </w:r>
    </w:p>
    <w:p w14:paraId="0BFC2F83" w14:textId="77777777" w:rsidR="006D494E" w:rsidRPr="00FE2CA2" w:rsidRDefault="0083097C" w:rsidP="001932D2">
      <w:pPr>
        <w:widowControl w:val="0"/>
        <w:ind w:right="26" w:firstLine="709"/>
        <w:jc w:val="both"/>
        <w:rPr>
          <w:sz w:val="28"/>
          <w:szCs w:val="28"/>
        </w:rPr>
      </w:pPr>
      <w:r w:rsidRPr="00FE2CA2">
        <w:rPr>
          <w:sz w:val="28"/>
          <w:szCs w:val="28"/>
        </w:rPr>
        <w:t>Благоустройство – важное направление в развитии территории города как курорта.</w:t>
      </w:r>
    </w:p>
    <w:p w14:paraId="1A16E4F7" w14:textId="3A39B70B" w:rsidR="006D494E" w:rsidRPr="00FE2CA2" w:rsidRDefault="006D494E" w:rsidP="006D494E">
      <w:pPr>
        <w:widowControl w:val="0"/>
        <w:ind w:firstLine="709"/>
        <w:jc w:val="both"/>
        <w:rPr>
          <w:sz w:val="28"/>
          <w:szCs w:val="28"/>
          <w:lang w:eastAsia="ru-RU"/>
        </w:rPr>
      </w:pPr>
      <w:r w:rsidRPr="00FE2CA2">
        <w:rPr>
          <w:sz w:val="28"/>
          <w:szCs w:val="28"/>
          <w:lang w:eastAsia="ru-RU"/>
        </w:rPr>
        <w:t xml:space="preserve">В 2022 году в рамках муниципальной программы «Формирование комфортной городской среды» была отремонтирована пешеходная дорожка по нечетной стороне улицы Коммунистической, от автовокзала до улицы Горького; выполнено уличное освещение сквера по улице Маяковского и памятника Александру Невскому; высажено 20 деревьев на аллее по улице К. Маркса и на улице Б. Хмельницкого. </w:t>
      </w:r>
    </w:p>
    <w:p w14:paraId="402DB3B5" w14:textId="02FAD606" w:rsidR="006D494E" w:rsidRPr="00FE2CA2" w:rsidRDefault="006D494E" w:rsidP="00A16335">
      <w:pPr>
        <w:widowControl w:val="0"/>
        <w:ind w:firstLine="709"/>
        <w:jc w:val="both"/>
        <w:rPr>
          <w:sz w:val="28"/>
          <w:szCs w:val="28"/>
          <w:lang w:eastAsia="ru-RU"/>
        </w:rPr>
      </w:pPr>
      <w:r w:rsidRPr="00FE2CA2">
        <w:rPr>
          <w:sz w:val="28"/>
          <w:szCs w:val="28"/>
          <w:lang w:eastAsia="ru-RU"/>
        </w:rPr>
        <w:t xml:space="preserve">В 2023 году был благоустроен сквер в пос. </w:t>
      </w:r>
      <w:proofErr w:type="spellStart"/>
      <w:r w:rsidRPr="00FE2CA2">
        <w:rPr>
          <w:sz w:val="28"/>
          <w:szCs w:val="28"/>
          <w:lang w:eastAsia="ru-RU"/>
        </w:rPr>
        <w:t>Широчанка</w:t>
      </w:r>
      <w:proofErr w:type="spellEnd"/>
      <w:r w:rsidR="008B2A3F" w:rsidRPr="00FE2CA2">
        <w:rPr>
          <w:sz w:val="28"/>
          <w:szCs w:val="28"/>
          <w:lang w:eastAsia="ru-RU"/>
        </w:rPr>
        <w:t xml:space="preserve">, </w:t>
      </w:r>
      <w:r w:rsidRPr="00FE2CA2">
        <w:rPr>
          <w:sz w:val="28"/>
          <w:szCs w:val="28"/>
          <w:lang w:eastAsia="ru-RU"/>
        </w:rPr>
        <w:t>отремонтирован памятник</w:t>
      </w:r>
      <w:r w:rsidRPr="00FE2CA2">
        <w:t xml:space="preserve"> </w:t>
      </w:r>
      <w:r w:rsidRPr="00FE2CA2">
        <w:rPr>
          <w:sz w:val="28"/>
          <w:szCs w:val="28"/>
          <w:lang w:eastAsia="ru-RU"/>
        </w:rPr>
        <w:t xml:space="preserve">землякам, сражавшимся в годы Великой Отечественной войны. Новый вид обрели пешеходные дорожки, уличные фонари, лавочки и урны. Были выполнены основания для детской и спортивной площадок, а также обустроены парковочные места.  </w:t>
      </w:r>
    </w:p>
    <w:p w14:paraId="373FE9FA" w14:textId="7C203175" w:rsidR="006D494E" w:rsidRPr="00FE2CA2" w:rsidRDefault="006D494E" w:rsidP="006D494E">
      <w:pPr>
        <w:ind w:firstLine="567"/>
        <w:jc w:val="both"/>
        <w:rPr>
          <w:sz w:val="28"/>
          <w:szCs w:val="28"/>
        </w:rPr>
      </w:pPr>
      <w:r w:rsidRPr="00FE2CA2">
        <w:rPr>
          <w:sz w:val="28"/>
          <w:szCs w:val="28"/>
        </w:rPr>
        <w:t>В рамках регионального проекта «Формирование комфортной городской среды» национального проекта «Жилье и городская среда» выполнено благоустройство общественной территории «Первомайская площадь» в</w:t>
      </w:r>
      <w:r w:rsidR="0024453C" w:rsidRPr="00FE2CA2">
        <w:rPr>
          <w:sz w:val="28"/>
          <w:szCs w:val="28"/>
        </w:rPr>
        <w:t xml:space="preserve"> </w:t>
      </w:r>
      <w:r w:rsidRPr="00FE2CA2">
        <w:rPr>
          <w:sz w:val="28"/>
          <w:szCs w:val="28"/>
        </w:rPr>
        <w:t xml:space="preserve"> </w:t>
      </w:r>
      <w:proofErr w:type="spellStart"/>
      <w:r w:rsidRPr="00FE2CA2">
        <w:rPr>
          <w:sz w:val="28"/>
          <w:szCs w:val="28"/>
        </w:rPr>
        <w:t>г.Ейске</w:t>
      </w:r>
      <w:proofErr w:type="spellEnd"/>
      <w:r w:rsidR="008B2A3F" w:rsidRPr="00FE2CA2">
        <w:rPr>
          <w:sz w:val="28"/>
          <w:szCs w:val="28"/>
        </w:rPr>
        <w:t xml:space="preserve"> (</w:t>
      </w:r>
      <w:r w:rsidR="0024453C" w:rsidRPr="00FE2CA2">
        <w:rPr>
          <w:sz w:val="28"/>
          <w:szCs w:val="28"/>
        </w:rPr>
        <w:t>благоустроены т</w:t>
      </w:r>
      <w:r w:rsidRPr="00FE2CA2">
        <w:rPr>
          <w:sz w:val="28"/>
          <w:szCs w:val="28"/>
        </w:rPr>
        <w:t>ротуарные дорожки</w:t>
      </w:r>
      <w:r w:rsidR="008B2A3F" w:rsidRPr="00FE2CA2">
        <w:rPr>
          <w:sz w:val="28"/>
          <w:szCs w:val="28"/>
        </w:rPr>
        <w:t xml:space="preserve">, </w:t>
      </w:r>
      <w:r w:rsidR="0024453C" w:rsidRPr="00FE2CA2">
        <w:rPr>
          <w:sz w:val="28"/>
          <w:szCs w:val="28"/>
        </w:rPr>
        <w:t xml:space="preserve">установлена </w:t>
      </w:r>
      <w:r w:rsidRPr="00FE2CA2">
        <w:rPr>
          <w:sz w:val="28"/>
          <w:szCs w:val="28"/>
        </w:rPr>
        <w:t>детская площадка с наливным покрытием</w:t>
      </w:r>
      <w:r w:rsidR="008B2A3F" w:rsidRPr="00FE2CA2">
        <w:rPr>
          <w:sz w:val="28"/>
          <w:szCs w:val="28"/>
        </w:rPr>
        <w:t>,</w:t>
      </w:r>
      <w:r w:rsidRPr="00FE2CA2">
        <w:rPr>
          <w:sz w:val="28"/>
          <w:szCs w:val="28"/>
        </w:rPr>
        <w:t xml:space="preserve"> установлены детские </w:t>
      </w:r>
      <w:r w:rsidRPr="00FE2CA2">
        <w:rPr>
          <w:sz w:val="28"/>
          <w:szCs w:val="28"/>
        </w:rPr>
        <w:lastRenderedPageBreak/>
        <w:t>игровые элементы, спортивная площадка с наливным покрытием</w:t>
      </w:r>
      <w:r w:rsidR="008B2A3F" w:rsidRPr="00FE2CA2">
        <w:rPr>
          <w:sz w:val="28"/>
          <w:szCs w:val="28"/>
        </w:rPr>
        <w:t xml:space="preserve">, </w:t>
      </w:r>
      <w:r w:rsidRPr="00FE2CA2">
        <w:rPr>
          <w:sz w:val="28"/>
          <w:szCs w:val="28"/>
        </w:rPr>
        <w:t>установлен</w:t>
      </w:r>
      <w:r w:rsidR="008B2A3F" w:rsidRPr="00FE2CA2">
        <w:rPr>
          <w:sz w:val="28"/>
          <w:szCs w:val="28"/>
        </w:rPr>
        <w:t>о</w:t>
      </w:r>
      <w:r w:rsidRPr="00FE2CA2">
        <w:rPr>
          <w:sz w:val="28"/>
          <w:szCs w:val="28"/>
        </w:rPr>
        <w:t xml:space="preserve"> спортивные оборудование, автобусная остановка</w:t>
      </w:r>
      <w:r w:rsidR="008B2A3F" w:rsidRPr="00FE2CA2">
        <w:rPr>
          <w:sz w:val="28"/>
          <w:szCs w:val="28"/>
        </w:rPr>
        <w:t xml:space="preserve">, </w:t>
      </w:r>
      <w:r w:rsidRPr="00FE2CA2">
        <w:rPr>
          <w:sz w:val="28"/>
          <w:szCs w:val="28"/>
        </w:rPr>
        <w:t>скамейки</w:t>
      </w:r>
      <w:r w:rsidR="008B2A3F" w:rsidRPr="00FE2CA2">
        <w:rPr>
          <w:sz w:val="28"/>
          <w:szCs w:val="28"/>
        </w:rPr>
        <w:t xml:space="preserve">, </w:t>
      </w:r>
      <w:r w:rsidRPr="00FE2CA2">
        <w:rPr>
          <w:sz w:val="28"/>
          <w:szCs w:val="28"/>
        </w:rPr>
        <w:t>урны, выполнено озеленение благоустроенной территории</w:t>
      </w:r>
      <w:r w:rsidR="008B2A3F" w:rsidRPr="00FE2CA2">
        <w:rPr>
          <w:sz w:val="28"/>
          <w:szCs w:val="28"/>
        </w:rPr>
        <w:t>)</w:t>
      </w:r>
      <w:r w:rsidRPr="00FE2CA2">
        <w:rPr>
          <w:sz w:val="28"/>
          <w:szCs w:val="28"/>
        </w:rPr>
        <w:t>.</w:t>
      </w:r>
    </w:p>
    <w:p w14:paraId="3F07DC80" w14:textId="7BDB41CA" w:rsidR="006D494E" w:rsidRPr="00FE2CA2" w:rsidRDefault="006D494E" w:rsidP="006D494E">
      <w:pPr>
        <w:ind w:firstLine="567"/>
        <w:jc w:val="both"/>
        <w:rPr>
          <w:sz w:val="28"/>
          <w:szCs w:val="28"/>
        </w:rPr>
      </w:pPr>
      <w:r w:rsidRPr="00FE2CA2">
        <w:rPr>
          <w:sz w:val="28"/>
          <w:szCs w:val="28"/>
        </w:rPr>
        <w:t xml:space="preserve">Также в 2024 году на объекте: "Благоустройство </w:t>
      </w:r>
      <w:r w:rsidR="008B2A3F" w:rsidRPr="00FE2CA2">
        <w:rPr>
          <w:sz w:val="28"/>
          <w:szCs w:val="28"/>
        </w:rPr>
        <w:t>общественной территории (</w:t>
      </w:r>
      <w:r w:rsidRPr="00FE2CA2">
        <w:rPr>
          <w:sz w:val="28"/>
          <w:szCs w:val="28"/>
        </w:rPr>
        <w:t xml:space="preserve">сквер в пос. </w:t>
      </w:r>
      <w:proofErr w:type="spellStart"/>
      <w:r w:rsidRPr="00FE2CA2">
        <w:rPr>
          <w:sz w:val="28"/>
          <w:szCs w:val="28"/>
        </w:rPr>
        <w:t>Широчанка</w:t>
      </w:r>
      <w:proofErr w:type="spellEnd"/>
      <w:r w:rsidR="008B2A3F" w:rsidRPr="00FE2CA2">
        <w:rPr>
          <w:sz w:val="28"/>
          <w:szCs w:val="28"/>
        </w:rPr>
        <w:t>)</w:t>
      </w:r>
      <w:r w:rsidRPr="00FE2CA2">
        <w:rPr>
          <w:sz w:val="28"/>
          <w:szCs w:val="28"/>
        </w:rPr>
        <w:t xml:space="preserve"> в г. Ейске" </w:t>
      </w:r>
      <w:r w:rsidR="008B2A3F" w:rsidRPr="00FE2CA2">
        <w:rPr>
          <w:sz w:val="28"/>
          <w:szCs w:val="28"/>
        </w:rPr>
        <w:t>установлены скамейки и урны.</w:t>
      </w:r>
    </w:p>
    <w:p w14:paraId="2A5771CC" w14:textId="77777777" w:rsidR="007A0A2C" w:rsidRPr="00FE2CA2" w:rsidRDefault="007A0A2C" w:rsidP="007A0A2C">
      <w:pPr>
        <w:ind w:firstLine="709"/>
        <w:jc w:val="both"/>
        <w:rPr>
          <w:sz w:val="28"/>
          <w:szCs w:val="28"/>
        </w:rPr>
      </w:pPr>
      <w:r w:rsidRPr="00FE2CA2">
        <w:rPr>
          <w:sz w:val="28"/>
          <w:szCs w:val="28"/>
        </w:rPr>
        <w:t>C 15 марта по 30 апреля 2024 года было проведено голосование за объекты благоустройства в рамках федерального проекта «Формирование комфортной городской среды». Победителем в данном голосовании стал Парк культуры и отдыха имени И.М. Поддубного.</w:t>
      </w:r>
    </w:p>
    <w:p w14:paraId="73A914B2" w14:textId="13AA470A" w:rsidR="0016000B" w:rsidRPr="00FE2CA2" w:rsidRDefault="0016000B" w:rsidP="0016000B">
      <w:pPr>
        <w:shd w:val="clear" w:color="auto" w:fill="FFFFFF"/>
        <w:ind w:firstLine="708"/>
        <w:jc w:val="both"/>
        <w:rPr>
          <w:sz w:val="28"/>
          <w:szCs w:val="28"/>
          <w:lang w:eastAsia="ru-RU"/>
        </w:rPr>
      </w:pPr>
      <w:r w:rsidRPr="00FE2CA2">
        <w:rPr>
          <w:sz w:val="28"/>
          <w:szCs w:val="28"/>
        </w:rPr>
        <w:t xml:space="preserve">В 2025 году планируется </w:t>
      </w:r>
      <w:proofErr w:type="gramStart"/>
      <w:r w:rsidRPr="00FE2CA2">
        <w:rPr>
          <w:sz w:val="28"/>
          <w:szCs w:val="28"/>
        </w:rPr>
        <w:t>изготовление  проектно</w:t>
      </w:r>
      <w:proofErr w:type="gramEnd"/>
      <w:r w:rsidRPr="00FE2CA2">
        <w:rPr>
          <w:sz w:val="28"/>
          <w:szCs w:val="28"/>
        </w:rPr>
        <w:t xml:space="preserve">-сметной </w:t>
      </w:r>
      <w:proofErr w:type="gramStart"/>
      <w:r w:rsidRPr="00FE2CA2">
        <w:rPr>
          <w:sz w:val="28"/>
          <w:szCs w:val="28"/>
        </w:rPr>
        <w:t>документации  по</w:t>
      </w:r>
      <w:proofErr w:type="gramEnd"/>
      <w:r w:rsidRPr="00FE2CA2">
        <w:rPr>
          <w:sz w:val="28"/>
          <w:szCs w:val="28"/>
        </w:rPr>
        <w:t xml:space="preserve"> благоустройству парка культуры и отдыха им. И.М. Поддубного. </w:t>
      </w:r>
      <w:r w:rsidRPr="00FE2CA2">
        <w:rPr>
          <w:sz w:val="28"/>
          <w:szCs w:val="28"/>
          <w:lang w:eastAsia="ru-RU"/>
        </w:rPr>
        <w:t>Это один из самых старых парков Кубани </w:t>
      </w:r>
      <w:r w:rsidR="008B2A3F" w:rsidRPr="00FE2CA2">
        <w:rPr>
          <w:sz w:val="28"/>
          <w:szCs w:val="28"/>
          <w:lang w:eastAsia="ru-RU"/>
        </w:rPr>
        <w:t xml:space="preserve">– </w:t>
      </w:r>
      <w:r w:rsidRPr="00FE2CA2">
        <w:rPr>
          <w:sz w:val="28"/>
          <w:szCs w:val="28"/>
          <w:lang w:eastAsia="ru-RU"/>
        </w:rPr>
        <w:t>основа</w:t>
      </w:r>
      <w:r w:rsidR="008B2A3F" w:rsidRPr="00FE2CA2">
        <w:rPr>
          <w:sz w:val="28"/>
          <w:szCs w:val="28"/>
          <w:lang w:eastAsia="ru-RU"/>
        </w:rPr>
        <w:t>н</w:t>
      </w:r>
      <w:r w:rsidRPr="00FE2CA2">
        <w:rPr>
          <w:sz w:val="28"/>
          <w:szCs w:val="28"/>
          <w:lang w:eastAsia="ru-RU"/>
        </w:rPr>
        <w:t xml:space="preserve"> в 1898 г</w:t>
      </w:r>
      <w:r w:rsidR="008B2A3F" w:rsidRPr="00FE2CA2">
        <w:rPr>
          <w:sz w:val="28"/>
          <w:szCs w:val="28"/>
          <w:lang w:eastAsia="ru-RU"/>
        </w:rPr>
        <w:t>оду</w:t>
      </w:r>
      <w:r w:rsidRPr="00FE2CA2">
        <w:rPr>
          <w:sz w:val="28"/>
          <w:szCs w:val="28"/>
          <w:lang w:eastAsia="ru-RU"/>
        </w:rPr>
        <w:t>.</w:t>
      </w:r>
    </w:p>
    <w:p w14:paraId="056CDAE7" w14:textId="77777777" w:rsidR="00840102" w:rsidRPr="00FE2CA2" w:rsidRDefault="0083097C" w:rsidP="001932D2">
      <w:pPr>
        <w:ind w:right="-147" w:firstLine="709"/>
        <w:jc w:val="both"/>
      </w:pPr>
      <w:r w:rsidRPr="00FE2CA2">
        <w:rPr>
          <w:sz w:val="28"/>
          <w:szCs w:val="28"/>
        </w:rPr>
        <w:t>Однако, принимая во внимание размеры городской территории, относящейся к МКД и общественным зонам, предпринимаемых мер явно недостаточно для коренного изменения сложившейся ситуации. Вопросы обеспечения надлежащего состояния и комфортности городской среды, включая озеленение и насыщение городской территории объектами благоустройства, для города Ейска остаются актуальными и требуют программного решения.</w:t>
      </w:r>
    </w:p>
    <w:p w14:paraId="3C169527" w14:textId="77777777" w:rsidR="00840102" w:rsidRPr="00FE2CA2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FE2CA2">
        <w:rPr>
          <w:rFonts w:ascii="Times New Roman" w:hAnsi="Times New Roman" w:cs="Times New Roman"/>
          <w:sz w:val="28"/>
          <w:szCs w:val="28"/>
        </w:rPr>
        <w:t>Преимущества решения поставленных проблем посредством реализации Программы, следующие:</w:t>
      </w:r>
    </w:p>
    <w:p w14:paraId="4964D836" w14:textId="77777777" w:rsidR="00840102" w:rsidRPr="00FE2CA2" w:rsidRDefault="0083097C" w:rsidP="001932D2">
      <w:pPr>
        <w:pStyle w:val="ConsPlusNormal"/>
        <w:numPr>
          <w:ilvl w:val="0"/>
          <w:numId w:val="2"/>
        </w:numPr>
        <w:tabs>
          <w:tab w:val="left" w:pos="993"/>
        </w:tabs>
        <w:ind w:left="0" w:right="26" w:firstLine="709"/>
        <w:jc w:val="both"/>
        <w:rPr>
          <w:rFonts w:ascii="Times New Roman" w:hAnsi="Times New Roman" w:cs="Times New Roman"/>
        </w:rPr>
      </w:pPr>
      <w:r w:rsidRPr="00FE2CA2">
        <w:rPr>
          <w:rFonts w:ascii="Times New Roman" w:hAnsi="Times New Roman" w:cs="Times New Roman"/>
          <w:sz w:val="28"/>
          <w:szCs w:val="28"/>
        </w:rPr>
        <w:t>Обеспечение комплексного подхода к решению масштабных, сложных и многообразных проблем Программы на основе выработки единой методологической основы (используемых понятий, требований, критериев, нормативов и т.д.).</w:t>
      </w:r>
    </w:p>
    <w:p w14:paraId="3CC75E71" w14:textId="77777777" w:rsidR="00840102" w:rsidRPr="00FE2CA2" w:rsidRDefault="0083097C" w:rsidP="001932D2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  <w:rPr>
          <w:rFonts w:ascii="Times New Roman" w:hAnsi="Times New Roman" w:cs="Times New Roman"/>
        </w:rPr>
      </w:pPr>
      <w:r w:rsidRPr="00FE2CA2">
        <w:rPr>
          <w:rFonts w:ascii="Times New Roman" w:hAnsi="Times New Roman" w:cs="Times New Roman"/>
          <w:sz w:val="28"/>
          <w:szCs w:val="28"/>
        </w:rPr>
        <w:t>Распределение полномочий и ответственности (в рамках Программы проводится четкое распределение полномочий между ее исполнителями, что позволяет повысить эффективность выполнения программных мероприятий).</w:t>
      </w:r>
    </w:p>
    <w:p w14:paraId="477EF230" w14:textId="77777777" w:rsidR="00840102" w:rsidRPr="00FE2CA2" w:rsidRDefault="0083097C" w:rsidP="001932D2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  <w:rPr>
          <w:rFonts w:ascii="Times New Roman" w:hAnsi="Times New Roman" w:cs="Times New Roman"/>
        </w:rPr>
      </w:pPr>
      <w:r w:rsidRPr="00FE2CA2">
        <w:rPr>
          <w:rFonts w:ascii="Times New Roman" w:hAnsi="Times New Roman" w:cs="Times New Roman"/>
          <w:sz w:val="28"/>
          <w:szCs w:val="28"/>
        </w:rPr>
        <w:t>Эффективное планирование и мониторинг результатов реализации Программы. В рамках Программы определяются показатели-индикаторы результативности Программы, которые позволяют оценивать результаты реализации тех или иных мероприятий и своевременно вносить соответствующие корректировки.</w:t>
      </w:r>
    </w:p>
    <w:p w14:paraId="6C1DECCF" w14:textId="77777777" w:rsidR="00840102" w:rsidRPr="00FE2CA2" w:rsidRDefault="0083097C" w:rsidP="001932D2">
      <w:pPr>
        <w:pStyle w:val="ConsPlusNormal"/>
        <w:numPr>
          <w:ilvl w:val="0"/>
          <w:numId w:val="2"/>
        </w:numPr>
        <w:tabs>
          <w:tab w:val="left" w:pos="142"/>
          <w:tab w:val="left" w:pos="993"/>
        </w:tabs>
        <w:ind w:left="0" w:right="26" w:firstLine="709"/>
        <w:jc w:val="both"/>
        <w:rPr>
          <w:rFonts w:ascii="Times New Roman" w:hAnsi="Times New Roman" w:cs="Times New Roman"/>
        </w:rPr>
      </w:pPr>
      <w:r w:rsidRPr="00FE2CA2">
        <w:rPr>
          <w:rFonts w:ascii="Times New Roman" w:hAnsi="Times New Roman" w:cs="Times New Roman"/>
          <w:sz w:val="28"/>
          <w:szCs w:val="28"/>
        </w:rPr>
        <w:t>Возможность участия в федеральных и региональных программах, что позволяет дополнительно привлечь к решению поставленных задач средства регионального и федерального бюджетов.</w:t>
      </w:r>
    </w:p>
    <w:p w14:paraId="5312A514" w14:textId="5714B213" w:rsidR="00840102" w:rsidRPr="00FE2CA2" w:rsidRDefault="0083097C" w:rsidP="001932D2">
      <w:pPr>
        <w:pStyle w:val="ConsPlusNormal"/>
        <w:tabs>
          <w:tab w:val="left" w:pos="142"/>
        </w:tabs>
        <w:ind w:right="26" w:firstLine="709"/>
        <w:jc w:val="both"/>
        <w:rPr>
          <w:rFonts w:ascii="Times New Roman" w:hAnsi="Times New Roman" w:cs="Times New Roman"/>
        </w:rPr>
      </w:pPr>
      <w:r w:rsidRPr="00FE2CA2">
        <w:rPr>
          <w:rFonts w:ascii="Times New Roman" w:hAnsi="Times New Roman" w:cs="Times New Roman"/>
          <w:sz w:val="28"/>
          <w:szCs w:val="28"/>
        </w:rPr>
        <w:t>На основании изложенного, а также учитывая положения федерального приоритетного проекта «Формирование комфортной городской среды» (паспорт проекта утвержден президиумом Совета при Президенте Российской Федерации по стратегическому планированию и приоритетным проектам, протокол от 21.11.2016 №10), разработана муниципальная программа Ейского городского поселения Ейского района «Формирование современной городской среды на 20</w:t>
      </w:r>
      <w:r w:rsidR="00F00AFF" w:rsidRPr="00FE2CA2">
        <w:rPr>
          <w:rFonts w:ascii="Times New Roman" w:hAnsi="Times New Roman" w:cs="Times New Roman"/>
          <w:sz w:val="28"/>
          <w:szCs w:val="28"/>
        </w:rPr>
        <w:t>25</w:t>
      </w:r>
      <w:r w:rsidRPr="00FE2CA2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FE2CA2">
        <w:rPr>
          <w:rFonts w:ascii="Times New Roman" w:hAnsi="Times New Roman" w:cs="Times New Roman"/>
          <w:sz w:val="28"/>
          <w:szCs w:val="28"/>
        </w:rPr>
        <w:t>20</w:t>
      </w:r>
      <w:r w:rsidR="00F00AFF" w:rsidRPr="00FE2CA2">
        <w:rPr>
          <w:rFonts w:ascii="Times New Roman" w:hAnsi="Times New Roman" w:cs="Times New Roman"/>
          <w:sz w:val="28"/>
          <w:szCs w:val="28"/>
        </w:rPr>
        <w:t>3</w:t>
      </w:r>
      <w:r w:rsidR="0035567F" w:rsidRPr="00FE2CA2">
        <w:rPr>
          <w:rFonts w:ascii="Times New Roman" w:hAnsi="Times New Roman" w:cs="Times New Roman"/>
          <w:sz w:val="28"/>
          <w:szCs w:val="28"/>
        </w:rPr>
        <w:t>0</w:t>
      </w:r>
      <w:r w:rsidR="00F00AFF" w:rsidRPr="00FE2CA2">
        <w:rPr>
          <w:rFonts w:ascii="Times New Roman" w:hAnsi="Times New Roman" w:cs="Times New Roman"/>
          <w:sz w:val="28"/>
          <w:szCs w:val="28"/>
        </w:rPr>
        <w:t xml:space="preserve"> </w:t>
      </w:r>
      <w:r w:rsidRPr="00FE2CA2">
        <w:rPr>
          <w:rFonts w:ascii="Times New Roman" w:hAnsi="Times New Roman" w:cs="Times New Roman"/>
          <w:sz w:val="28"/>
          <w:szCs w:val="28"/>
        </w:rPr>
        <w:t xml:space="preserve"> годы</w:t>
      </w:r>
      <w:proofErr w:type="gramEnd"/>
      <w:r w:rsidRPr="00FE2CA2">
        <w:rPr>
          <w:rFonts w:ascii="Times New Roman" w:hAnsi="Times New Roman" w:cs="Times New Roman"/>
          <w:sz w:val="28"/>
          <w:szCs w:val="28"/>
        </w:rPr>
        <w:t>».</w:t>
      </w:r>
    </w:p>
    <w:p w14:paraId="0D53CF0E" w14:textId="4BD26963" w:rsidR="00F610DE" w:rsidRPr="00FE2CA2" w:rsidRDefault="00F610DE" w:rsidP="001932D2">
      <w:pPr>
        <w:widowControl w:val="0"/>
        <w:autoSpaceDE w:val="0"/>
        <w:ind w:right="26" w:firstLine="709"/>
        <w:jc w:val="both"/>
        <w:rPr>
          <w:sz w:val="28"/>
          <w:szCs w:val="28"/>
        </w:rPr>
      </w:pPr>
      <w:r w:rsidRPr="00FE2CA2">
        <w:rPr>
          <w:sz w:val="28"/>
          <w:szCs w:val="28"/>
        </w:rPr>
        <w:t>Настоящая муниципальная программа</w:t>
      </w:r>
      <w:r w:rsidR="00900A93" w:rsidRPr="00FE2CA2">
        <w:rPr>
          <w:sz w:val="28"/>
          <w:szCs w:val="28"/>
        </w:rPr>
        <w:t xml:space="preserve"> разрабатывается с учетом методических рекомендаций по подготовке государственных программ субъектов Российской Федерации и муниципальных программ формирования современной </w:t>
      </w:r>
      <w:r w:rsidR="00900A93" w:rsidRPr="00FE2CA2">
        <w:rPr>
          <w:sz w:val="28"/>
          <w:szCs w:val="28"/>
        </w:rPr>
        <w:lastRenderedPageBreak/>
        <w:t>городской среды в рамках реализации приоритетного проекта «Формирование комфортной среды на 2018-2022 годы, утвержденных приказом Министерства строительства и жилищно-коммунального хозяйства Российской Федерации               от 6 апреля 2017 года № 691/пр.</w:t>
      </w:r>
    </w:p>
    <w:p w14:paraId="633AF6F1" w14:textId="1F7D0DC3" w:rsidR="00840102" w:rsidRPr="00FE2CA2" w:rsidRDefault="0083097C" w:rsidP="001932D2">
      <w:pPr>
        <w:widowControl w:val="0"/>
        <w:autoSpaceDE w:val="0"/>
        <w:ind w:right="26" w:firstLine="709"/>
        <w:jc w:val="both"/>
      </w:pPr>
      <w:r w:rsidRPr="00FE2CA2">
        <w:rPr>
          <w:sz w:val="28"/>
          <w:szCs w:val="28"/>
        </w:rPr>
        <w:t>Управление жилищно-коммунального хозяйства администрации Ейского городского поселения Ейского района выступает в качестве ответственного исполнителя муниципальной программы. Соисполнителями (участниками) муниципальной программы явля</w:t>
      </w:r>
      <w:r w:rsidR="00F00AFF" w:rsidRPr="00FE2CA2">
        <w:rPr>
          <w:sz w:val="28"/>
          <w:szCs w:val="28"/>
        </w:rPr>
        <w:t>ю</w:t>
      </w:r>
      <w:r w:rsidRPr="00FE2CA2">
        <w:rPr>
          <w:sz w:val="28"/>
          <w:szCs w:val="28"/>
        </w:rPr>
        <w:t>тся муниципальное казенное учреждение Ейского городского поселения Ейского района «Центр городского хозяйства»</w:t>
      </w:r>
      <w:r w:rsidR="00F00AFF" w:rsidRPr="00FE2CA2">
        <w:rPr>
          <w:sz w:val="28"/>
          <w:szCs w:val="28"/>
        </w:rPr>
        <w:t xml:space="preserve">, </w:t>
      </w:r>
      <w:r w:rsidR="0035567F" w:rsidRPr="00FE2CA2">
        <w:rPr>
          <w:sz w:val="28"/>
          <w:szCs w:val="28"/>
        </w:rPr>
        <w:t>Муниципальное казенное учреждение культуры Ейского городского поселения Ейского района «Парк культуры и отдыха им. И.М. Поддубного».</w:t>
      </w:r>
    </w:p>
    <w:p w14:paraId="682077DB" w14:textId="61F3C002" w:rsidR="00840102" w:rsidRPr="00FE2CA2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FE2CA2">
        <w:rPr>
          <w:rFonts w:ascii="Times New Roman" w:hAnsi="Times New Roman" w:cs="Times New Roman"/>
          <w:sz w:val="28"/>
          <w:szCs w:val="28"/>
        </w:rPr>
        <w:t>Муниципальная программа Ейского городского поселения Ейского района «Формирование современной городской среды на 20</w:t>
      </w:r>
      <w:r w:rsidR="00F00AFF" w:rsidRPr="00FE2CA2">
        <w:rPr>
          <w:rFonts w:ascii="Times New Roman" w:hAnsi="Times New Roman" w:cs="Times New Roman"/>
          <w:sz w:val="28"/>
          <w:szCs w:val="28"/>
        </w:rPr>
        <w:t>25</w:t>
      </w:r>
      <w:r w:rsidRPr="00FE2CA2">
        <w:rPr>
          <w:rFonts w:ascii="Times New Roman" w:hAnsi="Times New Roman" w:cs="Times New Roman"/>
          <w:sz w:val="28"/>
          <w:szCs w:val="28"/>
        </w:rPr>
        <w:t>-20</w:t>
      </w:r>
      <w:r w:rsidR="00F00AFF" w:rsidRPr="00FE2CA2">
        <w:rPr>
          <w:rFonts w:ascii="Times New Roman" w:hAnsi="Times New Roman" w:cs="Times New Roman"/>
          <w:sz w:val="28"/>
          <w:szCs w:val="28"/>
        </w:rPr>
        <w:t>3</w:t>
      </w:r>
      <w:r w:rsidR="009D4293" w:rsidRPr="00FE2CA2">
        <w:rPr>
          <w:rFonts w:ascii="Times New Roman" w:hAnsi="Times New Roman" w:cs="Times New Roman"/>
          <w:sz w:val="28"/>
          <w:szCs w:val="28"/>
        </w:rPr>
        <w:t>0</w:t>
      </w:r>
      <w:r w:rsidRPr="00FE2CA2">
        <w:rPr>
          <w:rFonts w:ascii="Times New Roman" w:hAnsi="Times New Roman" w:cs="Times New Roman"/>
          <w:sz w:val="28"/>
          <w:szCs w:val="28"/>
        </w:rPr>
        <w:t xml:space="preserve"> годы» реализуется при непосредственном участии жителей и организаций города Ейска в ее формировании и исполнении.</w:t>
      </w:r>
    </w:p>
    <w:p w14:paraId="40A2F383" w14:textId="56A1CAA9" w:rsidR="00840102" w:rsidRPr="00FE2CA2" w:rsidRDefault="0083097C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FE2CA2">
        <w:rPr>
          <w:rFonts w:ascii="Times New Roman" w:hAnsi="Times New Roman" w:cs="Times New Roman"/>
          <w:sz w:val="28"/>
          <w:szCs w:val="28"/>
        </w:rPr>
        <w:t>Настоящая муниципальная программа не распространяется на дворовые территории многоквартирных домов, находящихся в федеральной собственности.</w:t>
      </w:r>
    </w:p>
    <w:p w14:paraId="4664B218" w14:textId="77777777" w:rsidR="00926036" w:rsidRPr="00FE2CA2" w:rsidRDefault="00926036" w:rsidP="001932D2">
      <w:pPr>
        <w:pStyle w:val="ConsPlusNormal"/>
        <w:ind w:right="26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01123D4" w14:textId="77777777" w:rsidR="00840102" w:rsidRPr="00FE2CA2" w:rsidRDefault="0083097C" w:rsidP="001932D2">
      <w:pPr>
        <w:widowControl w:val="0"/>
        <w:ind w:right="26"/>
        <w:jc w:val="center"/>
      </w:pPr>
      <w:r w:rsidRPr="00FE2CA2">
        <w:rPr>
          <w:sz w:val="28"/>
          <w:szCs w:val="28"/>
        </w:rPr>
        <w:t xml:space="preserve">Раздел 2. Приоритеты муниципальной политики в сфере благоустройства, цели и задачи </w:t>
      </w:r>
    </w:p>
    <w:p w14:paraId="4C983F13" w14:textId="77777777" w:rsidR="00840102" w:rsidRPr="00FE2CA2" w:rsidRDefault="0083097C" w:rsidP="001932D2">
      <w:pPr>
        <w:widowControl w:val="0"/>
        <w:ind w:right="26"/>
        <w:jc w:val="center"/>
      </w:pPr>
      <w:r w:rsidRPr="00FE2CA2">
        <w:rPr>
          <w:sz w:val="28"/>
          <w:szCs w:val="28"/>
        </w:rPr>
        <w:t>муниципальной программы</w:t>
      </w:r>
    </w:p>
    <w:p w14:paraId="07B8AB8D" w14:textId="77777777" w:rsidR="00840102" w:rsidRPr="00FE2CA2" w:rsidRDefault="00840102" w:rsidP="001932D2">
      <w:pPr>
        <w:widowControl w:val="0"/>
        <w:ind w:right="26"/>
        <w:jc w:val="center"/>
        <w:rPr>
          <w:b/>
          <w:sz w:val="28"/>
          <w:szCs w:val="28"/>
        </w:rPr>
      </w:pPr>
    </w:p>
    <w:p w14:paraId="5299E610" w14:textId="165ABC6B" w:rsidR="00840102" w:rsidRPr="00FE2CA2" w:rsidRDefault="0083097C" w:rsidP="001932D2">
      <w:pPr>
        <w:widowControl w:val="0"/>
        <w:ind w:right="26" w:firstLine="709"/>
        <w:jc w:val="both"/>
      </w:pPr>
      <w:r w:rsidRPr="00FE2CA2">
        <w:rPr>
          <w:sz w:val="28"/>
          <w:szCs w:val="28"/>
        </w:rPr>
        <w:t>При определении приоритетов политики администрации города Ейска в сфере благоустройства были учтены:</w:t>
      </w:r>
    </w:p>
    <w:p w14:paraId="751BC33C" w14:textId="77777777" w:rsidR="00840102" w:rsidRPr="00FE2CA2" w:rsidRDefault="0083097C" w:rsidP="001932D2">
      <w:pPr>
        <w:widowControl w:val="0"/>
        <w:ind w:right="26" w:firstLine="709"/>
        <w:jc w:val="both"/>
      </w:pPr>
      <w:r w:rsidRPr="00FE2CA2">
        <w:rPr>
          <w:sz w:val="28"/>
          <w:szCs w:val="28"/>
        </w:rPr>
        <w:t>- основные направления государственной политики, заявленные в Послании Президента Российской Федерации В.В. Путина Федеральному Собранию от 01.12.2016 года;</w:t>
      </w:r>
    </w:p>
    <w:p w14:paraId="451DC351" w14:textId="77777777" w:rsidR="00840102" w:rsidRPr="00FE2CA2" w:rsidRDefault="0083097C" w:rsidP="001932D2">
      <w:pPr>
        <w:widowControl w:val="0"/>
        <w:ind w:right="26" w:firstLine="709"/>
        <w:jc w:val="both"/>
      </w:pPr>
      <w:r w:rsidRPr="00FE2CA2">
        <w:rPr>
          <w:sz w:val="28"/>
          <w:szCs w:val="28"/>
        </w:rPr>
        <w:t>- положения федерального приоритетного проекта «Формирование комфортной городской среды» (паспорт проекта утвержден Президиумом Совета при Президенте Российской Федерации по стратегическому планированию и приоритетным проектам, протокол от 21.11.2016 №10);</w:t>
      </w:r>
    </w:p>
    <w:p w14:paraId="21DAD145" w14:textId="77777777" w:rsidR="00840102" w:rsidRPr="00FE2CA2" w:rsidRDefault="0083097C" w:rsidP="001932D2">
      <w:pPr>
        <w:widowControl w:val="0"/>
        <w:ind w:right="26" w:firstLine="709"/>
        <w:jc w:val="both"/>
      </w:pPr>
      <w:r w:rsidRPr="00FE2CA2">
        <w:rPr>
          <w:sz w:val="28"/>
          <w:szCs w:val="28"/>
        </w:rPr>
        <w:t>- постановление Правительства Российской Федерации от 10 февраля 2017 года № 169 «Об утверждении Правил предоставлении и распределения субсидии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среды»;</w:t>
      </w:r>
    </w:p>
    <w:p w14:paraId="629B0B8C" w14:textId="77777777" w:rsidR="00840102" w:rsidRPr="00FE2CA2" w:rsidRDefault="0083097C" w:rsidP="001932D2">
      <w:pPr>
        <w:widowControl w:val="0"/>
        <w:ind w:right="26" w:firstLine="709"/>
        <w:jc w:val="both"/>
      </w:pPr>
      <w:r w:rsidRPr="00FE2CA2">
        <w:rPr>
          <w:sz w:val="28"/>
          <w:szCs w:val="28"/>
        </w:rPr>
        <w:t>- методические рекомендации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 на 2018-2022 годы.</w:t>
      </w:r>
    </w:p>
    <w:p w14:paraId="7116DEA3" w14:textId="77777777" w:rsidR="00840102" w:rsidRPr="00FE2CA2" w:rsidRDefault="0083097C" w:rsidP="001932D2">
      <w:pPr>
        <w:widowControl w:val="0"/>
        <w:ind w:right="26" w:firstLine="709"/>
        <w:jc w:val="both"/>
      </w:pPr>
      <w:r w:rsidRPr="00FE2CA2">
        <w:rPr>
          <w:sz w:val="28"/>
          <w:szCs w:val="28"/>
        </w:rPr>
        <w:lastRenderedPageBreak/>
        <w:t>- государственная программа Краснодарского края «Формирование современной городской среды», утвержденная постановлением главы администрации (губернатора) Краснодарского края от 31 августа 2017 года № 655.</w:t>
      </w:r>
    </w:p>
    <w:p w14:paraId="1567F8D2" w14:textId="3D3757BC" w:rsidR="00840102" w:rsidRPr="00FE2CA2" w:rsidRDefault="0083097C" w:rsidP="001932D2">
      <w:pPr>
        <w:widowControl w:val="0"/>
        <w:ind w:right="26" w:firstLine="709"/>
        <w:jc w:val="both"/>
      </w:pPr>
      <w:r w:rsidRPr="00FE2CA2">
        <w:rPr>
          <w:sz w:val="28"/>
          <w:szCs w:val="28"/>
        </w:rPr>
        <w:t>На основании изложенного администрация Ейского городского поселения Ейского района в качестве приоритетного направления деятельности в сфере благоустройства на 20</w:t>
      </w:r>
      <w:r w:rsidR="00B27B24" w:rsidRPr="00FE2CA2">
        <w:rPr>
          <w:sz w:val="28"/>
          <w:szCs w:val="28"/>
        </w:rPr>
        <w:t>2</w:t>
      </w:r>
      <w:r w:rsidR="00A16335" w:rsidRPr="00FE2CA2">
        <w:rPr>
          <w:sz w:val="28"/>
          <w:szCs w:val="28"/>
        </w:rPr>
        <w:t>5</w:t>
      </w:r>
      <w:r w:rsidRPr="00FE2CA2">
        <w:rPr>
          <w:sz w:val="28"/>
          <w:szCs w:val="28"/>
        </w:rPr>
        <w:t>-20</w:t>
      </w:r>
      <w:r w:rsidR="00B27B24" w:rsidRPr="00FE2CA2">
        <w:rPr>
          <w:sz w:val="28"/>
          <w:szCs w:val="28"/>
        </w:rPr>
        <w:t>3</w:t>
      </w:r>
      <w:r w:rsidR="00A16335" w:rsidRPr="00FE2CA2">
        <w:rPr>
          <w:sz w:val="28"/>
          <w:szCs w:val="28"/>
        </w:rPr>
        <w:t>0</w:t>
      </w:r>
      <w:r w:rsidRPr="00FE2CA2">
        <w:rPr>
          <w:sz w:val="28"/>
          <w:szCs w:val="28"/>
        </w:rPr>
        <w:t xml:space="preserve"> годы, определяет системное повышение качества и комфортности городской среды путем реализации первоочередных мероприятий по благоустройству, а также проектов комплексного благоустройства дворовых территорий многоквартирных жилых домов и территорий общего пользования, подготовленных с учетом мнения населения.</w:t>
      </w:r>
    </w:p>
    <w:p w14:paraId="50C14F74" w14:textId="1AD7E07C" w:rsidR="00840102" w:rsidRPr="00FE2CA2" w:rsidRDefault="0083097C" w:rsidP="001932D2">
      <w:pPr>
        <w:widowControl w:val="0"/>
        <w:ind w:right="26" w:firstLine="709"/>
        <w:jc w:val="both"/>
      </w:pPr>
      <w:r w:rsidRPr="00FE2CA2">
        <w:rPr>
          <w:sz w:val="28"/>
          <w:szCs w:val="28"/>
        </w:rPr>
        <w:t>Основной целью реализация данного приоритетного направления является повышение комфортности и безопасности условий проживания и отдыха граждан</w:t>
      </w:r>
      <w:r w:rsidR="00F64C34" w:rsidRPr="00FE2CA2">
        <w:rPr>
          <w:sz w:val="28"/>
          <w:szCs w:val="28"/>
        </w:rPr>
        <w:t xml:space="preserve"> на территории Ейского городского поселения Ейского района.</w:t>
      </w:r>
    </w:p>
    <w:p w14:paraId="2311F3B4" w14:textId="77777777" w:rsidR="00840102" w:rsidRPr="00FE2CA2" w:rsidRDefault="0083097C" w:rsidP="001932D2">
      <w:pPr>
        <w:widowControl w:val="0"/>
        <w:tabs>
          <w:tab w:val="left" w:pos="647"/>
        </w:tabs>
        <w:autoSpaceDE w:val="0"/>
        <w:ind w:right="26" w:firstLine="709"/>
        <w:jc w:val="both"/>
      </w:pPr>
      <w:r w:rsidRPr="00FE2CA2">
        <w:rPr>
          <w:sz w:val="28"/>
          <w:szCs w:val="28"/>
        </w:rPr>
        <w:t>В целях системного повышения качества и комфортности городской среды с учетом мнения городского населения при подготовке проектов комплексного благоустройства дворовых территорий многоквартирных жилых домов и территорий общего пользования необходимо решить следующие задачи:</w:t>
      </w:r>
    </w:p>
    <w:p w14:paraId="02BEFCB6" w14:textId="31FB1995" w:rsidR="00840102" w:rsidRPr="00FE2CA2" w:rsidRDefault="0083097C" w:rsidP="001932D2">
      <w:pPr>
        <w:pStyle w:val="aff3"/>
        <w:widowControl w:val="0"/>
        <w:tabs>
          <w:tab w:val="left" w:pos="0"/>
        </w:tabs>
        <w:autoSpaceDE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</w:rPr>
      </w:pPr>
      <w:r w:rsidRPr="00FE2CA2">
        <w:rPr>
          <w:rFonts w:ascii="Times New Roman" w:hAnsi="Times New Roman" w:cs="Times New Roman"/>
          <w:sz w:val="28"/>
          <w:szCs w:val="28"/>
        </w:rPr>
        <w:t>Задача 1.</w:t>
      </w:r>
      <w:r w:rsidR="00A265B0" w:rsidRPr="00FE2CA2">
        <w:rPr>
          <w:rFonts w:ascii="Times New Roman" w:hAnsi="Times New Roman" w:cs="Times New Roman"/>
          <w:sz w:val="28"/>
          <w:szCs w:val="28"/>
        </w:rPr>
        <w:t xml:space="preserve"> </w:t>
      </w:r>
      <w:r w:rsidRPr="00FE2CA2">
        <w:rPr>
          <w:rFonts w:ascii="Times New Roman" w:hAnsi="Times New Roman" w:cs="Times New Roman"/>
          <w:sz w:val="28"/>
          <w:szCs w:val="28"/>
        </w:rPr>
        <w:t>Совершенствование нормативной правовой базы Ейского городского поселения Ейского района</w:t>
      </w:r>
    </w:p>
    <w:p w14:paraId="73F18E0F" w14:textId="09113243" w:rsidR="00840102" w:rsidRPr="00FE2CA2" w:rsidRDefault="0083097C" w:rsidP="001932D2">
      <w:pPr>
        <w:pStyle w:val="aff3"/>
        <w:widowControl w:val="0"/>
        <w:tabs>
          <w:tab w:val="left" w:pos="0"/>
        </w:tabs>
        <w:autoSpaceDE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</w:rPr>
      </w:pPr>
      <w:r w:rsidRPr="00FE2CA2">
        <w:rPr>
          <w:rFonts w:ascii="Times New Roman" w:hAnsi="Times New Roman" w:cs="Times New Roman"/>
          <w:sz w:val="28"/>
          <w:szCs w:val="28"/>
        </w:rPr>
        <w:t>Задача 2.</w:t>
      </w:r>
      <w:r w:rsidR="00A265B0" w:rsidRPr="00FE2CA2">
        <w:rPr>
          <w:rFonts w:ascii="Times New Roman" w:hAnsi="Times New Roman" w:cs="Times New Roman"/>
          <w:sz w:val="28"/>
          <w:szCs w:val="28"/>
        </w:rPr>
        <w:t xml:space="preserve"> </w:t>
      </w:r>
      <w:r w:rsidRPr="00FE2CA2">
        <w:rPr>
          <w:rFonts w:ascii="Times New Roman" w:hAnsi="Times New Roman" w:cs="Times New Roman"/>
          <w:sz w:val="28"/>
          <w:szCs w:val="28"/>
        </w:rPr>
        <w:t>Формирование перечней территорий для выполнения работ по комплексному благоустройству</w:t>
      </w:r>
    </w:p>
    <w:p w14:paraId="14E3BB48" w14:textId="77777777" w:rsidR="00840102" w:rsidRPr="00FE2CA2" w:rsidRDefault="0083097C" w:rsidP="001932D2">
      <w:pPr>
        <w:pStyle w:val="ConsPlusNormal"/>
        <w:tabs>
          <w:tab w:val="left" w:pos="0"/>
        </w:tabs>
        <w:ind w:right="26" w:firstLine="709"/>
        <w:jc w:val="both"/>
        <w:rPr>
          <w:rFonts w:ascii="Times New Roman" w:hAnsi="Times New Roman" w:cs="Times New Roman"/>
        </w:rPr>
      </w:pPr>
      <w:r w:rsidRPr="00FE2CA2">
        <w:rPr>
          <w:rFonts w:ascii="Times New Roman" w:hAnsi="Times New Roman" w:cs="Times New Roman"/>
          <w:sz w:val="28"/>
          <w:szCs w:val="28"/>
        </w:rPr>
        <w:t>Задача 3. Комплексное благоустройство придомовых территорий</w:t>
      </w:r>
    </w:p>
    <w:p w14:paraId="7F947DDD" w14:textId="73C1F29A" w:rsidR="00840102" w:rsidRPr="00FE2CA2" w:rsidRDefault="0083097C" w:rsidP="001932D2">
      <w:pPr>
        <w:pStyle w:val="ConsPlusNormal"/>
        <w:tabs>
          <w:tab w:val="left" w:pos="0"/>
        </w:tabs>
        <w:ind w:right="2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CA2">
        <w:rPr>
          <w:rFonts w:ascii="Times New Roman" w:hAnsi="Times New Roman" w:cs="Times New Roman"/>
          <w:sz w:val="28"/>
          <w:szCs w:val="28"/>
        </w:rPr>
        <w:t>Задача 4.</w:t>
      </w:r>
      <w:r w:rsidR="00A265B0" w:rsidRPr="00FE2CA2">
        <w:rPr>
          <w:rFonts w:ascii="Times New Roman" w:hAnsi="Times New Roman" w:cs="Times New Roman"/>
          <w:sz w:val="28"/>
          <w:szCs w:val="28"/>
        </w:rPr>
        <w:t xml:space="preserve"> </w:t>
      </w:r>
      <w:r w:rsidRPr="00FE2CA2">
        <w:rPr>
          <w:rFonts w:ascii="Times New Roman" w:hAnsi="Times New Roman" w:cs="Times New Roman"/>
          <w:sz w:val="28"/>
          <w:szCs w:val="28"/>
        </w:rPr>
        <w:t>Комплексное благоустройство территорий общего пользования</w:t>
      </w:r>
    </w:p>
    <w:p w14:paraId="784DFA9C" w14:textId="77777777" w:rsidR="007A0A2C" w:rsidRPr="00FE2CA2" w:rsidRDefault="007A0A2C" w:rsidP="001932D2">
      <w:pPr>
        <w:pStyle w:val="ConsPlusNormal"/>
        <w:tabs>
          <w:tab w:val="left" w:pos="0"/>
        </w:tabs>
        <w:ind w:right="26" w:firstLine="709"/>
        <w:jc w:val="both"/>
        <w:rPr>
          <w:rFonts w:ascii="Times New Roman" w:hAnsi="Times New Roman" w:cs="Times New Roman"/>
        </w:rPr>
      </w:pPr>
    </w:p>
    <w:p w14:paraId="42ABF3AB" w14:textId="77777777" w:rsidR="00840102" w:rsidRPr="00FE2CA2" w:rsidRDefault="0083097C" w:rsidP="001932D2">
      <w:pPr>
        <w:pStyle w:val="ConsPlusNormal"/>
        <w:ind w:right="26" w:firstLine="0"/>
        <w:jc w:val="center"/>
        <w:rPr>
          <w:rFonts w:ascii="Times New Roman" w:hAnsi="Times New Roman" w:cs="Times New Roman"/>
        </w:rPr>
      </w:pPr>
      <w:r w:rsidRPr="00FE2CA2">
        <w:rPr>
          <w:rFonts w:ascii="Times New Roman" w:hAnsi="Times New Roman" w:cs="Times New Roman"/>
          <w:bCs/>
          <w:sz w:val="28"/>
          <w:szCs w:val="28"/>
        </w:rPr>
        <w:t>Раздел 3. Сроки и этапы реализации муниципальной программы</w:t>
      </w:r>
    </w:p>
    <w:p w14:paraId="59AFB186" w14:textId="77777777" w:rsidR="00840102" w:rsidRPr="00FE2CA2" w:rsidRDefault="00840102" w:rsidP="001932D2">
      <w:pPr>
        <w:widowControl w:val="0"/>
        <w:ind w:right="26" w:firstLine="851"/>
        <w:jc w:val="both"/>
        <w:rPr>
          <w:bCs/>
          <w:sz w:val="28"/>
          <w:szCs w:val="28"/>
        </w:rPr>
      </w:pPr>
    </w:p>
    <w:p w14:paraId="443A49AE" w14:textId="04A8810F" w:rsidR="00840102" w:rsidRPr="00FE2CA2" w:rsidRDefault="0083097C" w:rsidP="001932D2">
      <w:pPr>
        <w:widowControl w:val="0"/>
        <w:tabs>
          <w:tab w:val="left" w:pos="8205"/>
        </w:tabs>
        <w:autoSpaceDE w:val="0"/>
        <w:ind w:right="26" w:firstLine="709"/>
      </w:pPr>
      <w:r w:rsidRPr="00FE2CA2">
        <w:rPr>
          <w:sz w:val="28"/>
          <w:szCs w:val="28"/>
        </w:rPr>
        <w:t>Срок реализации Программы установлен на 20</w:t>
      </w:r>
      <w:r w:rsidR="00B26358" w:rsidRPr="00FE2CA2">
        <w:rPr>
          <w:sz w:val="28"/>
          <w:szCs w:val="28"/>
        </w:rPr>
        <w:t>25</w:t>
      </w:r>
      <w:r w:rsidRPr="00FE2CA2">
        <w:rPr>
          <w:sz w:val="28"/>
          <w:szCs w:val="28"/>
        </w:rPr>
        <w:t>-20</w:t>
      </w:r>
      <w:r w:rsidR="00B26358" w:rsidRPr="00FE2CA2">
        <w:rPr>
          <w:sz w:val="28"/>
          <w:szCs w:val="28"/>
        </w:rPr>
        <w:t>3</w:t>
      </w:r>
      <w:r w:rsidR="009D4293" w:rsidRPr="00FE2CA2">
        <w:rPr>
          <w:sz w:val="28"/>
          <w:szCs w:val="28"/>
        </w:rPr>
        <w:t>0</w:t>
      </w:r>
      <w:r w:rsidRPr="00FE2CA2">
        <w:rPr>
          <w:sz w:val="28"/>
          <w:szCs w:val="28"/>
        </w:rPr>
        <w:t xml:space="preserve"> годы.</w:t>
      </w:r>
    </w:p>
    <w:p w14:paraId="430DB562" w14:textId="77777777" w:rsidR="00E2060F" w:rsidRPr="00FE2CA2" w:rsidRDefault="00E2060F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0B5A6A2" w14:textId="36D27636" w:rsidR="00840102" w:rsidRPr="00FE2CA2" w:rsidRDefault="0083097C" w:rsidP="001932D2">
      <w:pPr>
        <w:pStyle w:val="ConsPlusNormal"/>
        <w:ind w:right="26" w:firstLine="0"/>
        <w:jc w:val="center"/>
        <w:rPr>
          <w:rFonts w:ascii="Times New Roman" w:hAnsi="Times New Roman" w:cs="Times New Roman"/>
        </w:rPr>
      </w:pPr>
      <w:r w:rsidRPr="00FE2CA2">
        <w:rPr>
          <w:rFonts w:ascii="Times New Roman" w:hAnsi="Times New Roman" w:cs="Times New Roman"/>
          <w:bCs/>
          <w:sz w:val="28"/>
          <w:szCs w:val="28"/>
        </w:rPr>
        <w:t xml:space="preserve">Раздел 4. </w:t>
      </w:r>
      <w:bookmarkStart w:id="2" w:name="_Hlk114064395"/>
      <w:r w:rsidRPr="00FE2CA2">
        <w:rPr>
          <w:rFonts w:ascii="Times New Roman" w:hAnsi="Times New Roman" w:cs="Times New Roman"/>
          <w:bCs/>
          <w:sz w:val="28"/>
          <w:szCs w:val="28"/>
        </w:rPr>
        <w:t>Мероприятия муниципальной программы</w:t>
      </w:r>
      <w:bookmarkEnd w:id="2"/>
    </w:p>
    <w:p w14:paraId="63C68385" w14:textId="77777777" w:rsidR="00840102" w:rsidRPr="00FE2CA2" w:rsidRDefault="00840102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1B06A05" w14:textId="77777777" w:rsidR="00840102" w:rsidRPr="00FE2CA2" w:rsidRDefault="0083097C" w:rsidP="001932D2">
      <w:pPr>
        <w:widowControl w:val="0"/>
        <w:tabs>
          <w:tab w:val="left" w:pos="647"/>
        </w:tabs>
        <w:autoSpaceDE w:val="0"/>
        <w:ind w:right="26" w:firstLine="709"/>
        <w:jc w:val="both"/>
      </w:pPr>
      <w:r w:rsidRPr="00FE2CA2">
        <w:rPr>
          <w:sz w:val="28"/>
          <w:szCs w:val="28"/>
        </w:rPr>
        <w:t>Для реализации указанной цели вводятся следующие основные понятия:</w:t>
      </w:r>
    </w:p>
    <w:p w14:paraId="77E02073" w14:textId="77777777" w:rsidR="00840102" w:rsidRPr="00FE2CA2" w:rsidRDefault="0083097C" w:rsidP="001932D2">
      <w:pPr>
        <w:widowControl w:val="0"/>
        <w:ind w:right="26" w:firstLine="709"/>
        <w:jc w:val="both"/>
      </w:pPr>
      <w:r w:rsidRPr="00FE2CA2">
        <w:rPr>
          <w:sz w:val="28"/>
          <w:szCs w:val="28"/>
        </w:rPr>
        <w:t xml:space="preserve">1) Под дворовой территорией понимается совокупность территорий, прилегающих к многоквартирным домам, за исключением территорий, находящихся в федеральной собственности,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 </w:t>
      </w:r>
    </w:p>
    <w:p w14:paraId="6C49C56D" w14:textId="77777777" w:rsidR="00840102" w:rsidRPr="00FE2CA2" w:rsidRDefault="0083097C" w:rsidP="001932D2">
      <w:pPr>
        <w:widowControl w:val="0"/>
        <w:ind w:right="26" w:firstLine="709"/>
        <w:jc w:val="both"/>
      </w:pPr>
      <w:r w:rsidRPr="00FE2CA2">
        <w:rPr>
          <w:sz w:val="28"/>
          <w:szCs w:val="28"/>
        </w:rPr>
        <w:t>2) Под реализацией мероприятий по благоустройству дворовых территорий многоквартирных домов подразумевается:</w:t>
      </w:r>
    </w:p>
    <w:p w14:paraId="6527C4EE" w14:textId="77777777" w:rsidR="00840102" w:rsidRPr="00FE2CA2" w:rsidRDefault="0083097C" w:rsidP="001932D2">
      <w:pPr>
        <w:pStyle w:val="aff3"/>
        <w:widowControl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</w:rPr>
      </w:pPr>
      <w:r w:rsidRPr="00FE2CA2">
        <w:rPr>
          <w:rFonts w:ascii="Times New Roman" w:hAnsi="Times New Roman" w:cs="Times New Roman"/>
          <w:sz w:val="28"/>
          <w:szCs w:val="28"/>
        </w:rPr>
        <w:lastRenderedPageBreak/>
        <w:t xml:space="preserve">- благоустройство дворовых территорий многоквартирных домов, которое включает минимальный перечень работ по благоустройству дворовых территорий и дополнительный перечень работ по благоустройству дворовых территорий многоквартирных домов; </w:t>
      </w:r>
    </w:p>
    <w:p w14:paraId="41BAD2AD" w14:textId="77777777" w:rsidR="00840102" w:rsidRPr="00FE2CA2" w:rsidRDefault="0083097C" w:rsidP="001932D2">
      <w:pPr>
        <w:pStyle w:val="aff3"/>
        <w:widowControl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</w:rPr>
      </w:pPr>
      <w:r w:rsidRPr="00FE2CA2">
        <w:rPr>
          <w:rFonts w:ascii="Times New Roman" w:hAnsi="Times New Roman" w:cs="Times New Roman"/>
          <w:sz w:val="28"/>
          <w:szCs w:val="28"/>
        </w:rPr>
        <w:t>- проведение строительного контроля над проведением работ;</w:t>
      </w:r>
    </w:p>
    <w:p w14:paraId="3731061F" w14:textId="77777777" w:rsidR="00840102" w:rsidRPr="00FE2CA2" w:rsidRDefault="0083097C" w:rsidP="001932D2">
      <w:pPr>
        <w:pStyle w:val="aff3"/>
        <w:widowControl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</w:rPr>
      </w:pPr>
      <w:r w:rsidRPr="00FE2CA2">
        <w:rPr>
          <w:rFonts w:ascii="Times New Roman" w:hAnsi="Times New Roman" w:cs="Times New Roman"/>
          <w:sz w:val="28"/>
          <w:szCs w:val="28"/>
        </w:rPr>
        <w:t>- разработка проектно-сметной документации;</w:t>
      </w:r>
    </w:p>
    <w:p w14:paraId="6EC4B3D7" w14:textId="77777777" w:rsidR="00840102" w:rsidRPr="00FE2CA2" w:rsidRDefault="0083097C" w:rsidP="001932D2">
      <w:pPr>
        <w:pStyle w:val="aff3"/>
        <w:widowControl w:val="0"/>
        <w:spacing w:after="0" w:line="240" w:lineRule="auto"/>
        <w:ind w:left="0" w:right="26" w:firstLine="709"/>
        <w:jc w:val="both"/>
        <w:rPr>
          <w:rFonts w:ascii="Times New Roman" w:hAnsi="Times New Roman" w:cs="Times New Roman"/>
        </w:rPr>
      </w:pPr>
      <w:r w:rsidRPr="00FE2CA2">
        <w:rPr>
          <w:rFonts w:ascii="Times New Roman" w:hAnsi="Times New Roman" w:cs="Times New Roman"/>
          <w:sz w:val="28"/>
          <w:szCs w:val="28"/>
        </w:rPr>
        <w:t>- экспертиза достоверности сметной документации.</w:t>
      </w:r>
    </w:p>
    <w:p w14:paraId="0B34447B" w14:textId="4E47E7B2" w:rsidR="00840102" w:rsidRPr="00FE2CA2" w:rsidRDefault="0083097C" w:rsidP="001932D2">
      <w:pPr>
        <w:widowControl w:val="0"/>
        <w:ind w:right="26" w:firstLine="709"/>
        <w:jc w:val="both"/>
      </w:pPr>
      <w:r w:rsidRPr="00FE2CA2">
        <w:rPr>
          <w:sz w:val="28"/>
          <w:szCs w:val="28"/>
        </w:rPr>
        <w:t>3) Минимальный перечень видов работ по благоустройству дворовых территорий содержит: ремонт дворовых проездов, обеспечение освещения дворовых территорий, установка, замена скамеек, урн для мусора. Мероприятия, предусмотренные муниципальной программой, финансируются за счет средств, полученных Ейским городским поселением Ейского района в качестве субсидии из краевого и федерального бюджетов (далее – минимальный перечень работ по благоустройству). Собственники помещений в многоквартирных домах, собственники иных зданий и сооружений, расположенных в границах дворовой территории, подлежащих благоустройству, имеют право выбирать один или несколько видов работ, необходимых для благоустройства придомовой территории.</w:t>
      </w:r>
      <w:r w:rsidR="006C4128" w:rsidRPr="00FE2CA2">
        <w:rPr>
          <w:sz w:val="28"/>
          <w:szCs w:val="28"/>
        </w:rPr>
        <w:t xml:space="preserve"> </w:t>
      </w:r>
      <w:r w:rsidRPr="00FE2CA2">
        <w:rPr>
          <w:sz w:val="28"/>
          <w:szCs w:val="28"/>
        </w:rPr>
        <w:t>Минимальный перечень работ по благоустройству является исчерпывающим и не может быть расширен.</w:t>
      </w:r>
    </w:p>
    <w:p w14:paraId="6F33E272" w14:textId="2B2C88FB" w:rsidR="00840102" w:rsidRPr="00FE2CA2" w:rsidRDefault="0083097C" w:rsidP="001932D2">
      <w:pPr>
        <w:widowControl w:val="0"/>
        <w:ind w:right="26" w:firstLine="709"/>
        <w:jc w:val="both"/>
      </w:pPr>
      <w:r w:rsidRPr="00FE2CA2">
        <w:rPr>
          <w:sz w:val="28"/>
          <w:szCs w:val="28"/>
        </w:rPr>
        <w:t>4) Перечень дополнительных видов работ по благоустройству дворовых территорий многоквартирных домов включает оборудование детских и (или) спортивных площадок, устройство, реконструкция, ремонт тротуаров, устройство, оборудование автомобильных парковок, высадка зеленых насаждений в виде деревьев и многолетних кустарников, разработка смет, дизайн-проектов, ремонт контейнерных площадок, софинансируемые за счет средств, полученных Ейским городским поселение Ейского района в текущем году в качестве субсидии из краевого и федерального бюджетов  (далее – дополнительный  перечень  работ по благоустройству</w:t>
      </w:r>
      <w:r w:rsidR="004B3A7A" w:rsidRPr="00FE2CA2">
        <w:rPr>
          <w:sz w:val="28"/>
          <w:szCs w:val="28"/>
        </w:rPr>
        <w:t>)</w:t>
      </w:r>
      <w:r w:rsidRPr="00FE2CA2">
        <w:rPr>
          <w:sz w:val="28"/>
          <w:szCs w:val="28"/>
        </w:rPr>
        <w:t>.</w:t>
      </w:r>
    </w:p>
    <w:p w14:paraId="34831F5C" w14:textId="77777777" w:rsidR="00840102" w:rsidRPr="00FE2CA2" w:rsidRDefault="0083097C" w:rsidP="001932D2">
      <w:pPr>
        <w:widowControl w:val="0"/>
        <w:ind w:right="26" w:firstLine="709"/>
        <w:jc w:val="both"/>
      </w:pPr>
      <w:r w:rsidRPr="00FE2CA2">
        <w:rPr>
          <w:sz w:val="28"/>
          <w:szCs w:val="28"/>
        </w:rPr>
        <w:t>Дополнительный перечень работ по благоустройству формируется на основании предложений собственников помещений многоквартирных домов, расположенных в границах дворовой территории, подлежащих благоустройству, утвержденных протоколом общего собрания собственников помещений многоквартирных домов и согласованных с  управлением жилищно-коммунального хозяйства администрации Ейского городского поселения Ейского района, и реализуемых только при условии реализации работ, предусмотренных минимальным перечнем работ по благоустройству.</w:t>
      </w:r>
    </w:p>
    <w:p w14:paraId="3A2D0362" w14:textId="1D3DEC87" w:rsidR="00195A14" w:rsidRPr="00FE2CA2" w:rsidRDefault="00C140E6" w:rsidP="001932D2">
      <w:pPr>
        <w:widowControl w:val="0"/>
        <w:tabs>
          <w:tab w:val="left" w:pos="851"/>
        </w:tabs>
        <w:ind w:right="26" w:firstLine="709"/>
        <w:jc w:val="both"/>
        <w:rPr>
          <w:sz w:val="28"/>
          <w:szCs w:val="28"/>
        </w:rPr>
      </w:pPr>
      <w:r w:rsidRPr="00FE2CA2">
        <w:rPr>
          <w:sz w:val="28"/>
          <w:szCs w:val="28"/>
        </w:rPr>
        <w:t xml:space="preserve">5 </w:t>
      </w:r>
      <w:r w:rsidR="0083097C" w:rsidRPr="00FE2CA2">
        <w:rPr>
          <w:sz w:val="28"/>
          <w:szCs w:val="28"/>
        </w:rPr>
        <w:t xml:space="preserve">) Трудовое участие заинтересованных лиц в реализации мероприятий по благоустройству дворовых территорий в рамках минимального перечней работ по благоустройству, осуществляется </w:t>
      </w:r>
      <w:r w:rsidR="00195A14" w:rsidRPr="00FE2CA2">
        <w:rPr>
          <w:sz w:val="28"/>
          <w:szCs w:val="28"/>
        </w:rPr>
        <w:t xml:space="preserve">в части выполнения работ, не требующих специальной квалификации (покраска, уборка мусора, земляные работы, озеленение территории, иные работы) и организовываются </w:t>
      </w:r>
      <w:r w:rsidR="0083097C" w:rsidRPr="00FE2CA2">
        <w:rPr>
          <w:sz w:val="28"/>
          <w:szCs w:val="28"/>
        </w:rPr>
        <w:t>в форме субботника, с обязательной фото и видеофиксацией. Доля участия составляет не менее 1 % от общей стоимости соответствующего вида работ.</w:t>
      </w:r>
      <w:r w:rsidR="00195A14" w:rsidRPr="00FE2CA2">
        <w:rPr>
          <w:sz w:val="28"/>
          <w:szCs w:val="28"/>
        </w:rPr>
        <w:t xml:space="preserve"> </w:t>
      </w:r>
    </w:p>
    <w:p w14:paraId="195DC5C3" w14:textId="1556B366" w:rsidR="00840102" w:rsidRPr="00FE2CA2" w:rsidRDefault="00195A14" w:rsidP="001932D2">
      <w:pPr>
        <w:widowControl w:val="0"/>
        <w:tabs>
          <w:tab w:val="left" w:pos="851"/>
        </w:tabs>
        <w:ind w:right="26" w:firstLine="709"/>
        <w:jc w:val="both"/>
      </w:pPr>
      <w:r w:rsidRPr="00FE2CA2">
        <w:rPr>
          <w:sz w:val="28"/>
          <w:szCs w:val="28"/>
        </w:rPr>
        <w:lastRenderedPageBreak/>
        <w:t>Трудовое участия в реализации мероприятий по благоустройству дворовых территорий в рамках дополнительного перечня работ по благоустройству не предусмотрено.</w:t>
      </w:r>
    </w:p>
    <w:p w14:paraId="3D787BBE" w14:textId="2E5B6678" w:rsidR="00840102" w:rsidRPr="00FE2CA2" w:rsidRDefault="00C140E6" w:rsidP="001932D2">
      <w:pPr>
        <w:widowControl w:val="0"/>
        <w:ind w:right="26" w:firstLine="709"/>
        <w:jc w:val="both"/>
      </w:pPr>
      <w:r w:rsidRPr="00FE2CA2">
        <w:rPr>
          <w:bCs/>
          <w:sz w:val="28"/>
          <w:szCs w:val="28"/>
        </w:rPr>
        <w:t>6</w:t>
      </w:r>
      <w:r w:rsidR="0083097C" w:rsidRPr="00FE2CA2">
        <w:rPr>
          <w:bCs/>
          <w:sz w:val="28"/>
          <w:szCs w:val="28"/>
        </w:rPr>
        <w:t>)</w:t>
      </w:r>
      <w:r w:rsidR="00231B39" w:rsidRPr="00FE2CA2">
        <w:rPr>
          <w:bCs/>
          <w:sz w:val="28"/>
          <w:szCs w:val="28"/>
        </w:rPr>
        <w:t xml:space="preserve"> </w:t>
      </w:r>
      <w:r w:rsidR="0083097C" w:rsidRPr="00FE2CA2">
        <w:rPr>
          <w:bCs/>
          <w:sz w:val="28"/>
          <w:szCs w:val="28"/>
        </w:rPr>
        <w:t>При выборе</w:t>
      </w:r>
      <w:r w:rsidR="006C4128" w:rsidRPr="00FE2CA2">
        <w:rPr>
          <w:bCs/>
          <w:sz w:val="28"/>
          <w:szCs w:val="28"/>
        </w:rPr>
        <w:t xml:space="preserve"> </w:t>
      </w:r>
      <w:r w:rsidR="0083097C" w:rsidRPr="00FE2CA2">
        <w:rPr>
          <w:bCs/>
          <w:sz w:val="28"/>
          <w:szCs w:val="28"/>
        </w:rPr>
        <w:t xml:space="preserve">формы финансового участия </w:t>
      </w:r>
      <w:r w:rsidR="0083097C" w:rsidRPr="00FE2CA2">
        <w:rPr>
          <w:sz w:val="28"/>
          <w:szCs w:val="28"/>
        </w:rPr>
        <w:t xml:space="preserve">заинтересованных лиц в реализации мероприятий по благоустройству дворовой территории в рамках минимального перечня работ по благоустройству, доля участия определяется как процент от стоимости мероприятий по благоустройству дворовой территории, размер которого может быть не менее 1 % и не превышает </w:t>
      </w:r>
      <w:r w:rsidR="00286D39" w:rsidRPr="00FE2CA2">
        <w:rPr>
          <w:sz w:val="28"/>
          <w:szCs w:val="28"/>
        </w:rPr>
        <w:t>20</w:t>
      </w:r>
      <w:r w:rsidR="0083097C" w:rsidRPr="00FE2CA2">
        <w:rPr>
          <w:sz w:val="28"/>
          <w:szCs w:val="28"/>
        </w:rPr>
        <w:t xml:space="preserve"> %</w:t>
      </w:r>
      <w:r w:rsidR="0083097C" w:rsidRPr="00FE2CA2">
        <w:rPr>
          <w:bCs/>
          <w:sz w:val="28"/>
          <w:szCs w:val="28"/>
        </w:rPr>
        <w:t>.</w:t>
      </w:r>
    </w:p>
    <w:p w14:paraId="523000D0" w14:textId="69C9B238" w:rsidR="00840102" w:rsidRPr="00FE2CA2" w:rsidRDefault="0083097C" w:rsidP="001932D2">
      <w:pPr>
        <w:widowControl w:val="0"/>
        <w:ind w:right="26" w:firstLine="709"/>
        <w:jc w:val="both"/>
      </w:pPr>
      <w:r w:rsidRPr="00FE2CA2">
        <w:rPr>
          <w:bCs/>
          <w:sz w:val="28"/>
          <w:szCs w:val="28"/>
        </w:rPr>
        <w:t xml:space="preserve">При выборе формы финансового участия заинтересованных лиц в реализации мероприятий по благоустройству дворовых территорий многоквартирных домов в рамках дополнительного перечня работ по благоустройству доля участия определяется как процент от стоимости мероприятий по благоустройству дворовой территории, </w:t>
      </w:r>
      <w:r w:rsidRPr="00FE2CA2">
        <w:rPr>
          <w:sz w:val="28"/>
          <w:szCs w:val="28"/>
        </w:rPr>
        <w:t xml:space="preserve">размер которого может быть не менее 1 % </w:t>
      </w:r>
      <w:r w:rsidRPr="00FE2CA2">
        <w:rPr>
          <w:bCs/>
          <w:sz w:val="28"/>
          <w:szCs w:val="28"/>
        </w:rPr>
        <w:t xml:space="preserve">и не превышает </w:t>
      </w:r>
      <w:r w:rsidR="00286D39" w:rsidRPr="00FE2CA2">
        <w:rPr>
          <w:bCs/>
          <w:sz w:val="28"/>
          <w:szCs w:val="28"/>
        </w:rPr>
        <w:t>2</w:t>
      </w:r>
      <w:r w:rsidRPr="00FE2CA2">
        <w:rPr>
          <w:bCs/>
          <w:sz w:val="28"/>
          <w:szCs w:val="28"/>
        </w:rPr>
        <w:t>0 %.</w:t>
      </w:r>
    </w:p>
    <w:p w14:paraId="169C0EC5" w14:textId="5720545F" w:rsidR="00840102" w:rsidRPr="00FE2CA2" w:rsidRDefault="00C140E6" w:rsidP="001932D2">
      <w:pPr>
        <w:widowControl w:val="0"/>
        <w:tabs>
          <w:tab w:val="left" w:pos="851"/>
        </w:tabs>
        <w:ind w:right="26" w:firstLine="709"/>
        <w:jc w:val="both"/>
        <w:rPr>
          <w:sz w:val="28"/>
          <w:szCs w:val="28"/>
        </w:rPr>
      </w:pPr>
      <w:r w:rsidRPr="00FE2CA2">
        <w:rPr>
          <w:sz w:val="28"/>
          <w:szCs w:val="28"/>
        </w:rPr>
        <w:t>7</w:t>
      </w:r>
      <w:r w:rsidR="0083097C" w:rsidRPr="00FE2CA2">
        <w:rPr>
          <w:sz w:val="28"/>
          <w:szCs w:val="28"/>
        </w:rPr>
        <w:t>) Порядок разработки, обсуждения, согласования с заинтересованными лицами и утверждения дизайн-проектов благоустройства дворовых территорий, включенных в муниципальную программу</w:t>
      </w:r>
      <w:r w:rsidR="00F15F26" w:rsidRPr="00FE2CA2">
        <w:rPr>
          <w:sz w:val="28"/>
          <w:szCs w:val="28"/>
        </w:rPr>
        <w:t xml:space="preserve"> Ейского городского поселения Ейского района</w:t>
      </w:r>
      <w:r w:rsidR="0083097C" w:rsidRPr="00FE2CA2">
        <w:rPr>
          <w:sz w:val="28"/>
          <w:szCs w:val="28"/>
        </w:rPr>
        <w:t xml:space="preserve"> «Формирование современной городской среды на 20</w:t>
      </w:r>
      <w:r w:rsidRPr="00FE2CA2">
        <w:rPr>
          <w:sz w:val="28"/>
          <w:szCs w:val="28"/>
        </w:rPr>
        <w:t>25</w:t>
      </w:r>
      <w:r w:rsidR="0083097C" w:rsidRPr="00FE2CA2">
        <w:rPr>
          <w:sz w:val="28"/>
          <w:szCs w:val="28"/>
        </w:rPr>
        <w:t>-20</w:t>
      </w:r>
      <w:r w:rsidRPr="00FE2CA2">
        <w:rPr>
          <w:sz w:val="28"/>
          <w:szCs w:val="28"/>
        </w:rPr>
        <w:t>3</w:t>
      </w:r>
      <w:r w:rsidR="00C33847" w:rsidRPr="00FE2CA2">
        <w:rPr>
          <w:sz w:val="28"/>
          <w:szCs w:val="28"/>
        </w:rPr>
        <w:t>0</w:t>
      </w:r>
      <w:r w:rsidR="0083097C" w:rsidRPr="00FE2CA2">
        <w:rPr>
          <w:sz w:val="28"/>
          <w:szCs w:val="28"/>
        </w:rPr>
        <w:t xml:space="preserve"> годы».</w:t>
      </w:r>
    </w:p>
    <w:p w14:paraId="7BEF61EC" w14:textId="1F04291D" w:rsidR="00840102" w:rsidRPr="00FE2CA2" w:rsidRDefault="00C140E6" w:rsidP="001932D2">
      <w:pPr>
        <w:widowControl w:val="0"/>
        <w:ind w:right="26" w:firstLine="709"/>
        <w:jc w:val="both"/>
      </w:pPr>
      <w:r w:rsidRPr="00FE2CA2">
        <w:rPr>
          <w:sz w:val="28"/>
          <w:szCs w:val="28"/>
        </w:rPr>
        <w:t>7</w:t>
      </w:r>
      <w:r w:rsidR="0083097C" w:rsidRPr="00FE2CA2">
        <w:rPr>
          <w:sz w:val="28"/>
          <w:szCs w:val="28"/>
        </w:rPr>
        <w:t>.1. Под дизайн - проектом понимается графический и текстовый материал, включающий в себя визуализированное изображение дворовой территории, с планировочной схемой, фотофиксацией существующего положения (далее дизайн-проект).</w:t>
      </w:r>
    </w:p>
    <w:p w14:paraId="298C8A14" w14:textId="57482994" w:rsidR="00840102" w:rsidRPr="00FE2CA2" w:rsidRDefault="00692F9A" w:rsidP="001932D2">
      <w:pPr>
        <w:widowControl w:val="0"/>
        <w:ind w:right="26" w:firstLine="709"/>
        <w:jc w:val="both"/>
      </w:pPr>
      <w:r w:rsidRPr="00FE2CA2">
        <w:rPr>
          <w:sz w:val="28"/>
          <w:szCs w:val="28"/>
        </w:rPr>
        <w:t>7</w:t>
      </w:r>
      <w:r w:rsidR="0083097C" w:rsidRPr="00FE2CA2">
        <w:rPr>
          <w:sz w:val="28"/>
          <w:szCs w:val="28"/>
        </w:rPr>
        <w:t>.2. К заинтересованным лицам относятся: собственники помещений в многоквартирных домах, собственники иных зданий и сооружений</w:t>
      </w:r>
      <w:r w:rsidR="00227ACF" w:rsidRPr="00FE2CA2">
        <w:rPr>
          <w:sz w:val="28"/>
          <w:szCs w:val="28"/>
        </w:rPr>
        <w:t>, р</w:t>
      </w:r>
      <w:r w:rsidR="0083097C" w:rsidRPr="00FE2CA2">
        <w:rPr>
          <w:sz w:val="28"/>
          <w:szCs w:val="28"/>
        </w:rPr>
        <w:t>асположенных в границах дворовой территорий и (или) территории общего пользования, подлежащей благоустройству (далее – заинтересованные лица).</w:t>
      </w:r>
    </w:p>
    <w:p w14:paraId="0F99F81C" w14:textId="09583980" w:rsidR="00840102" w:rsidRPr="00FE2CA2" w:rsidRDefault="00692F9A" w:rsidP="001932D2">
      <w:pPr>
        <w:widowControl w:val="0"/>
        <w:ind w:right="26" w:firstLine="709"/>
        <w:jc w:val="both"/>
      </w:pPr>
      <w:r w:rsidRPr="00FE2CA2">
        <w:rPr>
          <w:sz w:val="28"/>
          <w:szCs w:val="28"/>
        </w:rPr>
        <w:t>7</w:t>
      </w:r>
      <w:r w:rsidR="0083097C" w:rsidRPr="00FE2CA2">
        <w:rPr>
          <w:sz w:val="28"/>
          <w:szCs w:val="28"/>
        </w:rPr>
        <w:t>.3. От имени администрации Ейского городского поселения Ейского района взаимодействовать с заинтересованными лицами, либо их представителями в части обсуждения дизайн-проектов благоустройства дворовых территорий, включенных в муниципальную программу, уполномочено управление жилищно-коммунального хозяйства администрации Ейского городского поселения Ейского района.</w:t>
      </w:r>
    </w:p>
    <w:p w14:paraId="20D011A8" w14:textId="2F6FF30A" w:rsidR="00840102" w:rsidRPr="00FE2CA2" w:rsidRDefault="00692F9A" w:rsidP="001932D2">
      <w:pPr>
        <w:widowControl w:val="0"/>
        <w:tabs>
          <w:tab w:val="left" w:pos="851"/>
        </w:tabs>
        <w:ind w:right="26" w:firstLine="709"/>
        <w:jc w:val="both"/>
      </w:pPr>
      <w:r w:rsidRPr="00FE2CA2">
        <w:rPr>
          <w:sz w:val="28"/>
          <w:szCs w:val="28"/>
        </w:rPr>
        <w:t>7</w:t>
      </w:r>
      <w:r w:rsidR="0083097C" w:rsidRPr="00FE2CA2">
        <w:rPr>
          <w:sz w:val="28"/>
          <w:szCs w:val="28"/>
        </w:rPr>
        <w:t>.4.  Разработка дизайн-проекта в отношении дворовых территорий многоквартирных домов, расположенных на территории Ейского городского поселения Ейского района, осуществляется в соответствии с Правилами благоустройства, уборки и санитарного содержания территории Ейского городского поселения Ейского района, требованиями Градостроительного кодекса Российской Федерации, а также действующими строительными, санитарными и иными нормами и правилами.</w:t>
      </w:r>
    </w:p>
    <w:p w14:paraId="69421872" w14:textId="3F711AD1" w:rsidR="00840102" w:rsidRPr="00FE2CA2" w:rsidRDefault="00692F9A" w:rsidP="001932D2">
      <w:pPr>
        <w:widowControl w:val="0"/>
        <w:ind w:right="26" w:firstLine="709"/>
        <w:jc w:val="both"/>
      </w:pPr>
      <w:r w:rsidRPr="00FE2CA2">
        <w:rPr>
          <w:sz w:val="28"/>
          <w:szCs w:val="28"/>
        </w:rPr>
        <w:t>7</w:t>
      </w:r>
      <w:r w:rsidR="0083097C" w:rsidRPr="00FE2CA2">
        <w:rPr>
          <w:sz w:val="28"/>
          <w:szCs w:val="28"/>
        </w:rPr>
        <w:t xml:space="preserve">.5.  Разработка дизайн-проекта благоустройства дворовой территории многоквартирного дома осуществляется с учетом минимальных и дополнительных перечней работ по благоустройству дворовой территории, утвержденных </w:t>
      </w:r>
      <w:r w:rsidR="0083097C" w:rsidRPr="00FE2CA2">
        <w:rPr>
          <w:sz w:val="28"/>
          <w:szCs w:val="28"/>
        </w:rPr>
        <w:lastRenderedPageBreak/>
        <w:t>протоколом общего собрания собственников помещений в многоквартирном доме, в отношении которой разрабатывается дизайн-проект благоустройства.</w:t>
      </w:r>
    </w:p>
    <w:p w14:paraId="27B0B305" w14:textId="3BF0D865" w:rsidR="00840102" w:rsidRPr="00FE2CA2" w:rsidRDefault="00692F9A" w:rsidP="001932D2">
      <w:pPr>
        <w:widowControl w:val="0"/>
        <w:ind w:right="26" w:firstLine="709"/>
        <w:jc w:val="both"/>
      </w:pPr>
      <w:r w:rsidRPr="00FE2CA2">
        <w:rPr>
          <w:sz w:val="28"/>
          <w:szCs w:val="28"/>
        </w:rPr>
        <w:t>7</w:t>
      </w:r>
      <w:r w:rsidR="0083097C" w:rsidRPr="00FE2CA2">
        <w:rPr>
          <w:sz w:val="28"/>
          <w:szCs w:val="28"/>
        </w:rPr>
        <w:t>.6. В целях обсуждения, согласования и утверждения дизайн-проекта благоустройства дворовой территории многоквартирного дома, управление жилищно-коммунального хозяйства уведомляет представителя (представителей) заинтересованных лиц, который вправе действовать в интересах всех собственников помещений в многоквартирном доме, придомовая территория которого включена в адресный перечень дворовых территорий муниципальной программы (далее - представитель заинтересованных лиц), о готовности дизайн-проекта в течении одного рабочего дня со дня изготовления дизайн-проекта.</w:t>
      </w:r>
    </w:p>
    <w:p w14:paraId="40D085FB" w14:textId="5A1AE5F1" w:rsidR="00840102" w:rsidRPr="00FE2CA2" w:rsidRDefault="00692F9A" w:rsidP="001932D2">
      <w:pPr>
        <w:widowControl w:val="0"/>
        <w:tabs>
          <w:tab w:val="left" w:pos="851"/>
        </w:tabs>
        <w:ind w:right="26" w:firstLine="709"/>
        <w:jc w:val="both"/>
      </w:pPr>
      <w:r w:rsidRPr="00FE2CA2">
        <w:rPr>
          <w:sz w:val="28"/>
          <w:szCs w:val="28"/>
        </w:rPr>
        <w:t>7</w:t>
      </w:r>
      <w:r w:rsidR="0083097C" w:rsidRPr="00FE2CA2">
        <w:rPr>
          <w:sz w:val="28"/>
          <w:szCs w:val="28"/>
        </w:rPr>
        <w:t>.7. Представитель заинтересованных лиц обеспечивает обсуждение, согласование дизайн-проекта благоустройства дворовой территории многоквартирного дома с заинтересованными лицами, либо их представителями, для дальнейшего его утверждения в срок, не превышающий 10 рабочих дней.</w:t>
      </w:r>
    </w:p>
    <w:p w14:paraId="1AB0CCBF" w14:textId="14EEF929" w:rsidR="00840102" w:rsidRPr="00FE2CA2" w:rsidRDefault="00692F9A" w:rsidP="001932D2">
      <w:pPr>
        <w:widowControl w:val="0"/>
        <w:tabs>
          <w:tab w:val="left" w:pos="709"/>
          <w:tab w:val="left" w:pos="851"/>
        </w:tabs>
        <w:ind w:right="26" w:firstLine="709"/>
        <w:jc w:val="both"/>
      </w:pPr>
      <w:r w:rsidRPr="00FE2CA2">
        <w:rPr>
          <w:sz w:val="28"/>
          <w:szCs w:val="28"/>
        </w:rPr>
        <w:t>7</w:t>
      </w:r>
      <w:r w:rsidR="0083097C" w:rsidRPr="00FE2CA2">
        <w:rPr>
          <w:sz w:val="28"/>
          <w:szCs w:val="28"/>
        </w:rPr>
        <w:t xml:space="preserve">.8. Утверждение дизайн-проекта благоустройства дворовой территории многоквартирного дома осуществляется управлением </w:t>
      </w:r>
      <w:r w:rsidR="00636338" w:rsidRPr="00FE2CA2">
        <w:rPr>
          <w:sz w:val="28"/>
          <w:szCs w:val="28"/>
        </w:rPr>
        <w:t xml:space="preserve">муниципального контроля </w:t>
      </w:r>
      <w:r w:rsidR="0083097C" w:rsidRPr="00FE2CA2">
        <w:rPr>
          <w:sz w:val="28"/>
          <w:szCs w:val="28"/>
        </w:rPr>
        <w:t>администрации Ейского городского поселения Ейского района, в течение двух рабочих дней, со дня согласования дизайн-проекта дворовой территории многоквартирного дома представителем заинтересованных лиц.</w:t>
      </w:r>
    </w:p>
    <w:p w14:paraId="0BAB77B5" w14:textId="5DA89707" w:rsidR="00840102" w:rsidRPr="00FE2CA2" w:rsidRDefault="00692F9A" w:rsidP="001932D2">
      <w:pPr>
        <w:widowControl w:val="0"/>
        <w:ind w:right="26" w:firstLine="709"/>
        <w:jc w:val="both"/>
      </w:pPr>
      <w:r w:rsidRPr="00FE2CA2">
        <w:rPr>
          <w:sz w:val="28"/>
          <w:szCs w:val="28"/>
        </w:rPr>
        <w:t>7</w:t>
      </w:r>
      <w:r w:rsidR="0083097C" w:rsidRPr="00FE2CA2">
        <w:rPr>
          <w:sz w:val="28"/>
          <w:szCs w:val="28"/>
        </w:rPr>
        <w:t>.9. Дизайн-проект на благоустройство дворовой территории многоквартирного дома утверждается в двух экземплярах, в том числе один экземпляр передается представителю заинтересованных лиц.</w:t>
      </w:r>
    </w:p>
    <w:p w14:paraId="4C1C16B2" w14:textId="1939E444" w:rsidR="00840102" w:rsidRPr="00FE2CA2" w:rsidRDefault="00692F9A" w:rsidP="001932D2">
      <w:pPr>
        <w:widowControl w:val="0"/>
        <w:ind w:right="26" w:firstLine="709"/>
        <w:jc w:val="both"/>
      </w:pPr>
      <w:r w:rsidRPr="00FE2CA2">
        <w:rPr>
          <w:sz w:val="28"/>
          <w:szCs w:val="28"/>
        </w:rPr>
        <w:t>7</w:t>
      </w:r>
      <w:r w:rsidR="0083097C" w:rsidRPr="00FE2CA2">
        <w:rPr>
          <w:sz w:val="28"/>
          <w:szCs w:val="28"/>
        </w:rPr>
        <w:t xml:space="preserve">.10. Утвержденные дизайн-проекты, </w:t>
      </w:r>
      <w:r w:rsidR="00002301" w:rsidRPr="00FE2CA2">
        <w:rPr>
          <w:sz w:val="28"/>
          <w:szCs w:val="28"/>
        </w:rPr>
        <w:t xml:space="preserve">управлением муниципального контроля администрации </w:t>
      </w:r>
      <w:r w:rsidR="0083097C" w:rsidRPr="00FE2CA2">
        <w:rPr>
          <w:sz w:val="28"/>
          <w:szCs w:val="28"/>
        </w:rPr>
        <w:t>Ейского городского поселения Ейского района в течении двух рабочих дней передает в управление жилищно-коммунального хозяйства для определения сметной стоимости работ по благоустройству дворовых территорий.</w:t>
      </w:r>
    </w:p>
    <w:p w14:paraId="6C9F907D" w14:textId="1DC040A3" w:rsidR="00840102" w:rsidRPr="00FE2CA2" w:rsidRDefault="00692F9A" w:rsidP="001932D2">
      <w:pPr>
        <w:widowControl w:val="0"/>
        <w:ind w:right="26" w:firstLine="709"/>
        <w:jc w:val="both"/>
      </w:pPr>
      <w:r w:rsidRPr="00FE2CA2">
        <w:rPr>
          <w:sz w:val="28"/>
          <w:szCs w:val="28"/>
        </w:rPr>
        <w:t>8</w:t>
      </w:r>
      <w:r w:rsidR="0083097C" w:rsidRPr="00FE2CA2">
        <w:rPr>
          <w:sz w:val="28"/>
          <w:szCs w:val="28"/>
        </w:rPr>
        <w:t>) Адресный перечень дворовых территорий</w:t>
      </w:r>
      <w:r w:rsidR="002B4A9E" w:rsidRPr="00FE2CA2">
        <w:rPr>
          <w:sz w:val="28"/>
          <w:szCs w:val="28"/>
        </w:rPr>
        <w:t>,</w:t>
      </w:r>
      <w:r w:rsidR="0083097C" w:rsidRPr="00FE2CA2">
        <w:rPr>
          <w:sz w:val="28"/>
          <w:szCs w:val="28"/>
        </w:rPr>
        <w:t xml:space="preserve"> подлежащих благоустройству в 20</w:t>
      </w:r>
      <w:r w:rsidRPr="00FE2CA2">
        <w:rPr>
          <w:sz w:val="28"/>
          <w:szCs w:val="28"/>
        </w:rPr>
        <w:t>2</w:t>
      </w:r>
      <w:r w:rsidR="00171242" w:rsidRPr="00FE2CA2">
        <w:rPr>
          <w:sz w:val="28"/>
          <w:szCs w:val="28"/>
        </w:rPr>
        <w:t>5</w:t>
      </w:r>
      <w:r w:rsidR="0083097C" w:rsidRPr="00FE2CA2">
        <w:rPr>
          <w:sz w:val="28"/>
          <w:szCs w:val="28"/>
        </w:rPr>
        <w:t>-20</w:t>
      </w:r>
      <w:r w:rsidRPr="00FE2CA2">
        <w:rPr>
          <w:sz w:val="28"/>
          <w:szCs w:val="28"/>
        </w:rPr>
        <w:t>3</w:t>
      </w:r>
      <w:r w:rsidR="00171242" w:rsidRPr="00FE2CA2">
        <w:rPr>
          <w:sz w:val="28"/>
          <w:szCs w:val="28"/>
        </w:rPr>
        <w:t>0</w:t>
      </w:r>
      <w:r w:rsidR="0083097C" w:rsidRPr="00FE2CA2">
        <w:rPr>
          <w:sz w:val="28"/>
          <w:szCs w:val="28"/>
        </w:rPr>
        <w:t xml:space="preserve"> годы сформирован на основании Порядка </w:t>
      </w:r>
      <w:r w:rsidR="006C4128" w:rsidRPr="00FE2CA2">
        <w:rPr>
          <w:sz w:val="28"/>
          <w:szCs w:val="28"/>
        </w:rPr>
        <w:t>представления рассмотрения и оценки предложений,</w:t>
      </w:r>
      <w:r w:rsidR="0083097C" w:rsidRPr="00FE2CA2">
        <w:rPr>
          <w:sz w:val="28"/>
          <w:szCs w:val="28"/>
        </w:rPr>
        <w:t xml:space="preserve"> заинтересованных лиц</w:t>
      </w:r>
      <w:r w:rsidRPr="00FE2CA2">
        <w:rPr>
          <w:sz w:val="28"/>
          <w:szCs w:val="28"/>
        </w:rPr>
        <w:t xml:space="preserve"> </w:t>
      </w:r>
      <w:r w:rsidR="0083097C" w:rsidRPr="00FE2CA2">
        <w:rPr>
          <w:sz w:val="28"/>
          <w:szCs w:val="28"/>
        </w:rPr>
        <w:t>о включении дворовой территории в муниципальную программу Ейского городского поселения Ейского района «Формирование современной городской среды на 20</w:t>
      </w:r>
      <w:r w:rsidRPr="00FE2CA2">
        <w:rPr>
          <w:sz w:val="28"/>
          <w:szCs w:val="28"/>
        </w:rPr>
        <w:t>2</w:t>
      </w:r>
      <w:r w:rsidR="006A7610" w:rsidRPr="00FE2CA2">
        <w:rPr>
          <w:sz w:val="28"/>
          <w:szCs w:val="28"/>
        </w:rPr>
        <w:t>5</w:t>
      </w:r>
      <w:r w:rsidR="0083097C" w:rsidRPr="00FE2CA2">
        <w:rPr>
          <w:sz w:val="28"/>
          <w:szCs w:val="28"/>
        </w:rPr>
        <w:t>-20</w:t>
      </w:r>
      <w:r w:rsidRPr="00FE2CA2">
        <w:rPr>
          <w:sz w:val="28"/>
          <w:szCs w:val="28"/>
        </w:rPr>
        <w:t>3</w:t>
      </w:r>
      <w:r w:rsidR="00171242" w:rsidRPr="00FE2CA2">
        <w:rPr>
          <w:sz w:val="28"/>
          <w:szCs w:val="28"/>
        </w:rPr>
        <w:t>0</w:t>
      </w:r>
      <w:r w:rsidR="0083097C" w:rsidRPr="00FE2CA2">
        <w:rPr>
          <w:sz w:val="28"/>
          <w:szCs w:val="28"/>
        </w:rPr>
        <w:t xml:space="preserve"> годы», утвержденный постановлением администрации Ейского городского поселения Ейского района от 10 августа 2017 года № 780. </w:t>
      </w:r>
    </w:p>
    <w:p w14:paraId="407705D8" w14:textId="7ADD3653" w:rsidR="00840102" w:rsidRPr="00FE2CA2" w:rsidRDefault="0083097C" w:rsidP="001932D2">
      <w:pPr>
        <w:widowControl w:val="0"/>
        <w:ind w:right="28" w:firstLine="709"/>
        <w:jc w:val="both"/>
      </w:pPr>
      <w:r w:rsidRPr="00FE2CA2">
        <w:rPr>
          <w:bCs/>
          <w:sz w:val="28"/>
          <w:szCs w:val="28"/>
        </w:rPr>
        <w:t>Адресный перечень дворовых территорий многоквартирных домов, нуждающихся в благоустройстве и подлежащий благоустройств</w:t>
      </w:r>
      <w:r w:rsidR="004C303D" w:rsidRPr="00FE2CA2">
        <w:rPr>
          <w:bCs/>
          <w:sz w:val="28"/>
          <w:szCs w:val="28"/>
        </w:rPr>
        <w:t>у</w:t>
      </w:r>
      <w:r w:rsidRPr="00FE2CA2">
        <w:rPr>
          <w:bCs/>
          <w:sz w:val="28"/>
          <w:szCs w:val="28"/>
        </w:rPr>
        <w:t xml:space="preserve">, указан в приложении № 3 муниципальной программы. </w:t>
      </w:r>
    </w:p>
    <w:p w14:paraId="312801D1" w14:textId="5D5CBB64" w:rsidR="00840102" w:rsidRPr="00FE2CA2" w:rsidRDefault="0083097C" w:rsidP="001932D2">
      <w:pPr>
        <w:widowControl w:val="0"/>
        <w:ind w:right="26" w:firstLine="709"/>
        <w:jc w:val="both"/>
      </w:pPr>
      <w:r w:rsidRPr="00FE2CA2">
        <w:rPr>
          <w:sz w:val="28"/>
          <w:szCs w:val="28"/>
        </w:rPr>
        <w:t xml:space="preserve">Точное количество дворовых территории, подлежащих благоустройству по годам </w:t>
      </w:r>
      <w:r w:rsidR="00FC7C9B" w:rsidRPr="00FE2CA2">
        <w:rPr>
          <w:sz w:val="28"/>
          <w:szCs w:val="28"/>
        </w:rPr>
        <w:t>срока реализации муниципальной программы,</w:t>
      </w:r>
      <w:r w:rsidRPr="00FE2CA2">
        <w:rPr>
          <w:sz w:val="28"/>
          <w:szCs w:val="28"/>
        </w:rPr>
        <w:t xml:space="preserve"> определяется после уточнения объемов финансирования, а также в результате разработки проектно-сметной документации.</w:t>
      </w:r>
    </w:p>
    <w:p w14:paraId="66DA7A4D" w14:textId="77777777" w:rsidR="00840102" w:rsidRPr="00FE2CA2" w:rsidRDefault="0083097C" w:rsidP="001932D2">
      <w:pPr>
        <w:ind w:right="26" w:firstLine="709"/>
        <w:jc w:val="both"/>
      </w:pPr>
      <w:r w:rsidRPr="00FE2CA2">
        <w:rPr>
          <w:sz w:val="28"/>
          <w:szCs w:val="28"/>
        </w:rPr>
        <w:lastRenderedPageBreak/>
        <w:t>Адресный перечень на текущий год утверждается отдельным постановлением Администрации Ейского городского поселения Ейского района.</w:t>
      </w:r>
    </w:p>
    <w:p w14:paraId="6692D1D5" w14:textId="42A2B5DD" w:rsidR="00840102" w:rsidRPr="00FE2CA2" w:rsidRDefault="00692F9A" w:rsidP="001932D2">
      <w:pPr>
        <w:widowControl w:val="0"/>
        <w:ind w:right="26" w:firstLine="709"/>
        <w:jc w:val="both"/>
      </w:pPr>
      <w:r w:rsidRPr="00FE2CA2">
        <w:rPr>
          <w:sz w:val="28"/>
          <w:szCs w:val="28"/>
        </w:rPr>
        <w:t>9</w:t>
      </w:r>
      <w:r w:rsidR="0083097C" w:rsidRPr="00FE2CA2">
        <w:rPr>
          <w:sz w:val="28"/>
          <w:szCs w:val="28"/>
        </w:rPr>
        <w:t>) Под общественной территорией</w:t>
      </w:r>
      <w:r w:rsidR="006C4128" w:rsidRPr="00FE2CA2">
        <w:rPr>
          <w:sz w:val="28"/>
          <w:szCs w:val="28"/>
        </w:rPr>
        <w:t xml:space="preserve"> </w:t>
      </w:r>
      <w:r w:rsidR="0083097C" w:rsidRPr="00FE2CA2">
        <w:rPr>
          <w:sz w:val="28"/>
          <w:szCs w:val="28"/>
        </w:rPr>
        <w:t xml:space="preserve">(территорией общего пользования) понимается территория </w:t>
      </w:r>
      <w:r w:rsidR="004B35CD" w:rsidRPr="00FE2CA2">
        <w:rPr>
          <w:sz w:val="28"/>
          <w:szCs w:val="28"/>
        </w:rPr>
        <w:t>Ейского городского поселения Ейского района</w:t>
      </w:r>
      <w:r w:rsidR="0083097C" w:rsidRPr="00FE2CA2">
        <w:rPr>
          <w:sz w:val="28"/>
          <w:szCs w:val="28"/>
        </w:rPr>
        <w:t xml:space="preserve"> соответствующего функционального назначения (площадь, набережная, улица, пешеходная зона, сквер, парк, иная территория).</w:t>
      </w:r>
    </w:p>
    <w:p w14:paraId="2988CDDE" w14:textId="3F785391" w:rsidR="00840102" w:rsidRPr="00FE2CA2" w:rsidRDefault="0083097C" w:rsidP="001932D2">
      <w:pPr>
        <w:widowControl w:val="0"/>
        <w:ind w:right="26" w:firstLine="709"/>
        <w:jc w:val="both"/>
      </w:pPr>
      <w:r w:rsidRPr="00FE2CA2">
        <w:rPr>
          <w:sz w:val="28"/>
          <w:szCs w:val="28"/>
        </w:rPr>
        <w:t>1</w:t>
      </w:r>
      <w:r w:rsidR="00692F9A" w:rsidRPr="00FE2CA2">
        <w:rPr>
          <w:sz w:val="28"/>
          <w:szCs w:val="28"/>
        </w:rPr>
        <w:t>0</w:t>
      </w:r>
      <w:r w:rsidRPr="00FE2CA2">
        <w:rPr>
          <w:sz w:val="28"/>
          <w:szCs w:val="28"/>
        </w:rPr>
        <w:t>) Реализация мероприятий по благоустройству наиболее посещаемых муниципальных территорий общего пользования города включает:</w:t>
      </w:r>
    </w:p>
    <w:p w14:paraId="004E904C" w14:textId="2F4F63AD" w:rsidR="00840102" w:rsidRPr="00FE2CA2" w:rsidRDefault="0083097C" w:rsidP="001932D2">
      <w:pPr>
        <w:widowControl w:val="0"/>
        <w:ind w:right="26" w:firstLine="709"/>
        <w:jc w:val="both"/>
      </w:pPr>
      <w:r w:rsidRPr="00FE2CA2">
        <w:rPr>
          <w:sz w:val="28"/>
          <w:szCs w:val="28"/>
        </w:rPr>
        <w:t>-</w:t>
      </w:r>
      <w:r w:rsidR="002D70D0" w:rsidRPr="00FE2CA2">
        <w:rPr>
          <w:sz w:val="28"/>
          <w:szCs w:val="28"/>
        </w:rPr>
        <w:t xml:space="preserve"> </w:t>
      </w:r>
      <w:r w:rsidRPr="00FE2CA2">
        <w:rPr>
          <w:sz w:val="28"/>
          <w:szCs w:val="28"/>
        </w:rPr>
        <w:t>благоустройство территории;</w:t>
      </w:r>
    </w:p>
    <w:p w14:paraId="6102747F" w14:textId="77777777" w:rsidR="00840102" w:rsidRPr="00FE2CA2" w:rsidRDefault="0083097C" w:rsidP="001932D2">
      <w:pPr>
        <w:widowControl w:val="0"/>
        <w:ind w:right="26" w:firstLine="709"/>
        <w:jc w:val="both"/>
      </w:pPr>
      <w:r w:rsidRPr="00FE2CA2">
        <w:rPr>
          <w:sz w:val="28"/>
          <w:szCs w:val="28"/>
        </w:rPr>
        <w:t>- разработка проектно-сметной документации;</w:t>
      </w:r>
    </w:p>
    <w:p w14:paraId="363C1184" w14:textId="77777777" w:rsidR="00840102" w:rsidRPr="00FE2CA2" w:rsidRDefault="0083097C" w:rsidP="001932D2">
      <w:pPr>
        <w:widowControl w:val="0"/>
        <w:ind w:right="26" w:firstLine="709"/>
        <w:jc w:val="both"/>
      </w:pPr>
      <w:r w:rsidRPr="00FE2CA2">
        <w:rPr>
          <w:sz w:val="28"/>
          <w:szCs w:val="28"/>
        </w:rPr>
        <w:t>- экспертиза достоверности сметной документации</w:t>
      </w:r>
    </w:p>
    <w:p w14:paraId="3978D3F7" w14:textId="77777777" w:rsidR="00840102" w:rsidRPr="00FE2CA2" w:rsidRDefault="0083097C" w:rsidP="001932D2">
      <w:pPr>
        <w:widowControl w:val="0"/>
        <w:ind w:right="26" w:firstLine="709"/>
        <w:jc w:val="both"/>
      </w:pPr>
      <w:r w:rsidRPr="00FE2CA2">
        <w:rPr>
          <w:sz w:val="28"/>
          <w:szCs w:val="28"/>
        </w:rPr>
        <w:t>- проведение строительного контроля над проведением работ;</w:t>
      </w:r>
    </w:p>
    <w:p w14:paraId="6B686A7E" w14:textId="77777777" w:rsidR="00840102" w:rsidRPr="00FE2CA2" w:rsidRDefault="0083097C" w:rsidP="001932D2">
      <w:pPr>
        <w:widowControl w:val="0"/>
        <w:ind w:right="26" w:firstLine="709"/>
        <w:jc w:val="both"/>
      </w:pPr>
      <w:r w:rsidRPr="00FE2CA2">
        <w:rPr>
          <w:sz w:val="28"/>
          <w:szCs w:val="28"/>
        </w:rPr>
        <w:t>- другие виды работ.</w:t>
      </w:r>
    </w:p>
    <w:p w14:paraId="1FCA53B8" w14:textId="28B51D64" w:rsidR="00840102" w:rsidRPr="00FE2CA2" w:rsidRDefault="0083097C" w:rsidP="001932D2">
      <w:pPr>
        <w:widowControl w:val="0"/>
        <w:ind w:right="26" w:firstLine="709"/>
        <w:jc w:val="both"/>
      </w:pPr>
      <w:r w:rsidRPr="00FE2CA2">
        <w:rPr>
          <w:sz w:val="28"/>
          <w:szCs w:val="28"/>
        </w:rPr>
        <w:t>1</w:t>
      </w:r>
      <w:r w:rsidR="00692F9A" w:rsidRPr="00FE2CA2">
        <w:rPr>
          <w:sz w:val="28"/>
          <w:szCs w:val="28"/>
        </w:rPr>
        <w:t>1</w:t>
      </w:r>
      <w:r w:rsidRPr="00FE2CA2">
        <w:rPr>
          <w:sz w:val="28"/>
          <w:szCs w:val="28"/>
        </w:rPr>
        <w:t>) Адресный перечень общественных территорий, подлежащих благоустройству в 20</w:t>
      </w:r>
      <w:r w:rsidR="00692F9A" w:rsidRPr="00FE2CA2">
        <w:rPr>
          <w:sz w:val="28"/>
          <w:szCs w:val="28"/>
        </w:rPr>
        <w:t>2</w:t>
      </w:r>
      <w:r w:rsidR="00BA2AD8" w:rsidRPr="00FE2CA2">
        <w:rPr>
          <w:sz w:val="28"/>
          <w:szCs w:val="28"/>
        </w:rPr>
        <w:t>5</w:t>
      </w:r>
      <w:r w:rsidRPr="00FE2CA2">
        <w:rPr>
          <w:sz w:val="28"/>
          <w:szCs w:val="28"/>
        </w:rPr>
        <w:t>-20</w:t>
      </w:r>
      <w:r w:rsidR="00692F9A" w:rsidRPr="00FE2CA2">
        <w:rPr>
          <w:sz w:val="28"/>
          <w:szCs w:val="28"/>
        </w:rPr>
        <w:t>3</w:t>
      </w:r>
      <w:r w:rsidR="00BA2AD8" w:rsidRPr="00FE2CA2">
        <w:rPr>
          <w:sz w:val="28"/>
          <w:szCs w:val="28"/>
        </w:rPr>
        <w:t>0</w:t>
      </w:r>
      <w:r w:rsidRPr="00FE2CA2">
        <w:rPr>
          <w:sz w:val="28"/>
          <w:szCs w:val="28"/>
        </w:rPr>
        <w:t xml:space="preserve"> годы, определен на основании инвентаризации и итогов рейтингового голосования проведенного в соответствии с постановлением администрации Ейского городского поселения Ейского района «О проведении голосования по отбору общественных территорий, подлежащих благоустройству в первоочередном порядке в 2018 году в рамках реализации муниципальной программы Ейского городского поселения Ейского района «Формирование современной городской среды на 2018-2024 годы» от 14 февраля 2018 года №</w:t>
      </w:r>
      <w:r w:rsidR="00195A14" w:rsidRPr="00FE2CA2">
        <w:rPr>
          <w:sz w:val="28"/>
          <w:szCs w:val="28"/>
        </w:rPr>
        <w:t xml:space="preserve"> </w:t>
      </w:r>
      <w:r w:rsidRPr="00FE2CA2">
        <w:rPr>
          <w:sz w:val="28"/>
          <w:szCs w:val="28"/>
        </w:rPr>
        <w:t>106.</w:t>
      </w:r>
    </w:p>
    <w:p w14:paraId="2FFA7BB5" w14:textId="77777777" w:rsidR="00840102" w:rsidRPr="00FE2CA2" w:rsidRDefault="0083097C" w:rsidP="001932D2">
      <w:pPr>
        <w:widowControl w:val="0"/>
        <w:ind w:right="26" w:firstLine="709"/>
        <w:jc w:val="both"/>
      </w:pPr>
      <w:r w:rsidRPr="00FE2CA2">
        <w:rPr>
          <w:sz w:val="28"/>
          <w:szCs w:val="28"/>
        </w:rPr>
        <w:t>Перечень общественных территории, подлежащих благоустройству по годам срока реализации муниципальной программы определяется после уточнения объемов финансирования, а также в результате разработки проектно-сметной документации.</w:t>
      </w:r>
    </w:p>
    <w:p w14:paraId="37689BA2" w14:textId="3B7ACD65" w:rsidR="00840102" w:rsidRPr="00FE2CA2" w:rsidRDefault="0083097C" w:rsidP="001932D2">
      <w:pPr>
        <w:widowControl w:val="0"/>
        <w:ind w:right="26" w:firstLine="709"/>
        <w:jc w:val="both"/>
      </w:pPr>
      <w:r w:rsidRPr="00FE2CA2">
        <w:rPr>
          <w:bCs/>
          <w:sz w:val="28"/>
          <w:szCs w:val="28"/>
        </w:rPr>
        <w:t>Адресный перечень общественных территорий, нуждающихся в благоустройстве и подлежащих благоустройству в 20</w:t>
      </w:r>
      <w:r w:rsidR="00692F9A" w:rsidRPr="00FE2CA2">
        <w:rPr>
          <w:bCs/>
          <w:sz w:val="28"/>
          <w:szCs w:val="28"/>
        </w:rPr>
        <w:t>2</w:t>
      </w:r>
      <w:r w:rsidR="00BA2AD8" w:rsidRPr="00FE2CA2">
        <w:rPr>
          <w:bCs/>
          <w:sz w:val="28"/>
          <w:szCs w:val="28"/>
        </w:rPr>
        <w:t>5</w:t>
      </w:r>
      <w:r w:rsidRPr="00FE2CA2">
        <w:rPr>
          <w:bCs/>
          <w:sz w:val="28"/>
          <w:szCs w:val="28"/>
        </w:rPr>
        <w:t>-20</w:t>
      </w:r>
      <w:r w:rsidR="00692F9A" w:rsidRPr="00FE2CA2">
        <w:rPr>
          <w:bCs/>
          <w:sz w:val="28"/>
          <w:szCs w:val="28"/>
        </w:rPr>
        <w:t>3</w:t>
      </w:r>
      <w:r w:rsidR="00BA2AD8" w:rsidRPr="00FE2CA2">
        <w:rPr>
          <w:bCs/>
          <w:sz w:val="28"/>
          <w:szCs w:val="28"/>
        </w:rPr>
        <w:t>0</w:t>
      </w:r>
      <w:r w:rsidRPr="00FE2CA2">
        <w:rPr>
          <w:bCs/>
          <w:sz w:val="28"/>
          <w:szCs w:val="28"/>
        </w:rPr>
        <w:t xml:space="preserve"> годах указан в приложении №</w:t>
      </w:r>
      <w:r w:rsidR="00195A14" w:rsidRPr="00FE2CA2">
        <w:rPr>
          <w:bCs/>
          <w:sz w:val="28"/>
          <w:szCs w:val="28"/>
        </w:rPr>
        <w:t xml:space="preserve"> </w:t>
      </w:r>
      <w:r w:rsidRPr="00FE2CA2">
        <w:rPr>
          <w:bCs/>
          <w:sz w:val="28"/>
          <w:szCs w:val="28"/>
        </w:rPr>
        <w:t>4 муниципальной программы.</w:t>
      </w:r>
    </w:p>
    <w:p w14:paraId="43275744" w14:textId="190DBCD7" w:rsidR="00840102" w:rsidRPr="00FE2CA2" w:rsidRDefault="0083097C" w:rsidP="001932D2">
      <w:pPr>
        <w:widowControl w:val="0"/>
        <w:tabs>
          <w:tab w:val="left" w:pos="709"/>
        </w:tabs>
        <w:ind w:right="26" w:firstLine="709"/>
        <w:jc w:val="both"/>
      </w:pPr>
      <w:r w:rsidRPr="00FE2CA2">
        <w:rPr>
          <w:sz w:val="28"/>
          <w:szCs w:val="28"/>
        </w:rPr>
        <w:t>1</w:t>
      </w:r>
      <w:r w:rsidR="00692F9A" w:rsidRPr="00FE2CA2">
        <w:rPr>
          <w:sz w:val="28"/>
          <w:szCs w:val="28"/>
        </w:rPr>
        <w:t>2</w:t>
      </w:r>
      <w:r w:rsidRPr="00FE2CA2">
        <w:rPr>
          <w:sz w:val="28"/>
          <w:szCs w:val="28"/>
        </w:rPr>
        <w:t>) Все работы по благоустройству</w:t>
      </w:r>
      <w:r w:rsidRPr="00FE2CA2">
        <w:rPr>
          <w:bCs/>
          <w:sz w:val="28"/>
          <w:szCs w:val="28"/>
        </w:rPr>
        <w:t xml:space="preserve"> дворовых территорий многоквартирных домов и городских территорий общего пользования</w:t>
      </w:r>
      <w:r w:rsidRPr="00FE2CA2">
        <w:rPr>
          <w:sz w:val="28"/>
          <w:szCs w:val="28"/>
        </w:rPr>
        <w:t xml:space="preserve"> должны быть выполнены в соответствии с требованиями обеспечения доступности для маломобильных групп населения </w:t>
      </w:r>
      <w:r w:rsidRPr="00FE2CA2">
        <w:rPr>
          <w:sz w:val="28"/>
          <w:szCs w:val="28"/>
          <w:lang w:eastAsia="en-US"/>
        </w:rPr>
        <w:t xml:space="preserve"> (</w:t>
      </w:r>
      <w:r w:rsidRPr="00FE2CA2">
        <w:rPr>
          <w:rFonts w:eastAsia="Calibri"/>
          <w:sz w:val="28"/>
          <w:szCs w:val="28"/>
        </w:rPr>
        <w:t>установка скамеек со спинками, устройство бордюрного пандуса на тротуаре в местах съезда и пересечения с проезжей частью, парковочные места  на придомовой территории - для дворовых территорий многоквартирных домов, устройство входной группы для беспрепятственного прохода на общественную территорию, устройство пандусов для съезда маломобильных групп населения, устройство спортивной зоны с установкой тренажеров для граждан с ограниченными возможностями, устройство беспрепятственного передвижения по всей территории –</w:t>
      </w:r>
      <w:r w:rsidR="002A0C8C" w:rsidRPr="00FE2CA2">
        <w:rPr>
          <w:rFonts w:eastAsia="Calibri"/>
          <w:sz w:val="28"/>
          <w:szCs w:val="28"/>
        </w:rPr>
        <w:t xml:space="preserve"> </w:t>
      </w:r>
      <w:r w:rsidRPr="00FE2CA2">
        <w:rPr>
          <w:rFonts w:eastAsia="Calibri"/>
          <w:sz w:val="28"/>
          <w:szCs w:val="28"/>
        </w:rPr>
        <w:t xml:space="preserve">для </w:t>
      </w:r>
      <w:r w:rsidRPr="00FE2CA2">
        <w:rPr>
          <w:rFonts w:eastAsia="Calibri"/>
          <w:sz w:val="28"/>
          <w:szCs w:val="28"/>
        </w:rPr>
        <w:lastRenderedPageBreak/>
        <w:t>благоустройства общественной территории).</w:t>
      </w:r>
    </w:p>
    <w:p w14:paraId="40259D8E" w14:textId="6B0B9F0F" w:rsidR="003E4823" w:rsidRPr="00FE2CA2" w:rsidRDefault="0083097C" w:rsidP="001932D2">
      <w:pPr>
        <w:ind w:right="26" w:firstLine="709"/>
        <w:jc w:val="both"/>
        <w:rPr>
          <w:sz w:val="28"/>
          <w:szCs w:val="28"/>
        </w:rPr>
      </w:pPr>
      <w:r w:rsidRPr="00FE2CA2">
        <w:rPr>
          <w:rFonts w:eastAsia="Calibri"/>
          <w:sz w:val="28"/>
          <w:szCs w:val="28"/>
        </w:rPr>
        <w:t>1</w:t>
      </w:r>
      <w:r w:rsidR="00692F9A" w:rsidRPr="00FE2CA2">
        <w:rPr>
          <w:rFonts w:eastAsia="Calibri"/>
          <w:sz w:val="28"/>
          <w:szCs w:val="28"/>
        </w:rPr>
        <w:t>3</w:t>
      </w:r>
      <w:r w:rsidRPr="00FE2CA2">
        <w:rPr>
          <w:rFonts w:eastAsia="Calibri"/>
          <w:sz w:val="28"/>
          <w:szCs w:val="28"/>
        </w:rPr>
        <w:t xml:space="preserve">) </w:t>
      </w:r>
      <w:r w:rsidR="003E4823" w:rsidRPr="00FE2CA2">
        <w:rPr>
          <w:sz w:val="28"/>
          <w:szCs w:val="28"/>
        </w:rPr>
        <w:t>В ходе реализации муниципальной программы при организации и проведении основных мероприятий необходимо  синхронизировать с мероприятиями региональной программы капитального ремонта общего имущества собственников помещений в многоквартирных домах, расположенных на территории Ейского городского поселения Ейского района, а также подпрограммы «Строительство, реконструкция, капитальный ремонт автомобильных дорог общего пользования» государственной программы Краснодарского края «Развитие сети автомобильных дорог Краснодарского края».</w:t>
      </w:r>
    </w:p>
    <w:p w14:paraId="574B9522" w14:textId="3DF57764" w:rsidR="00840102" w:rsidRPr="00FE2CA2" w:rsidRDefault="003E4823" w:rsidP="001932D2">
      <w:pPr>
        <w:ind w:right="26" w:firstLine="709"/>
        <w:jc w:val="both"/>
        <w:rPr>
          <w:sz w:val="28"/>
          <w:szCs w:val="28"/>
        </w:rPr>
      </w:pPr>
      <w:r w:rsidRPr="00FE2CA2">
        <w:rPr>
          <w:sz w:val="28"/>
          <w:szCs w:val="28"/>
        </w:rPr>
        <w:t>Также необходимо обеспечивать синхронизацию реализации мероприятий в сфере обеспечения доступности городской среды для маломобильных групп населения, цифровизации городского хозяйства, а также мероприятиями в рамках национальных проектов «Демография», «Образование», «Экология», «Безопасные и качественные автомобильные дороги», «Культура», «Малое и среднее предпринимательство и поддержка индивидуальной предпринимательской инициативы» в соответствии с перечнем таких мероприятий и методическими рекомендациями по синхронизации мероприятий в рамках государственных программ, утверждаемыми Министерством строительства и жилищно- коммунального хозяйства Российской Федерации.</w:t>
      </w:r>
    </w:p>
    <w:p w14:paraId="25645D42" w14:textId="77777777" w:rsidR="007A0A2C" w:rsidRPr="00FE2CA2" w:rsidRDefault="007A0A2C" w:rsidP="001932D2">
      <w:pPr>
        <w:ind w:right="26" w:firstLine="709"/>
        <w:jc w:val="both"/>
        <w:rPr>
          <w:sz w:val="28"/>
          <w:szCs w:val="28"/>
        </w:rPr>
      </w:pPr>
    </w:p>
    <w:p w14:paraId="53E46130" w14:textId="77777777" w:rsidR="007A0A2C" w:rsidRPr="00FE2CA2" w:rsidRDefault="007A0A2C" w:rsidP="007A0A2C">
      <w:pPr>
        <w:jc w:val="center"/>
        <w:rPr>
          <w:sz w:val="28"/>
          <w:szCs w:val="28"/>
          <w:lang w:eastAsia="ru-RU"/>
        </w:rPr>
      </w:pPr>
      <w:r w:rsidRPr="00FE2CA2">
        <w:rPr>
          <w:sz w:val="28"/>
          <w:szCs w:val="28"/>
          <w:lang w:eastAsia="ru-RU"/>
        </w:rPr>
        <w:t>Целевые показатели муниципальной программы.</w:t>
      </w:r>
    </w:p>
    <w:p w14:paraId="7B7161C0" w14:textId="77777777" w:rsidR="007A0A2C" w:rsidRPr="00FE2CA2" w:rsidRDefault="007A0A2C" w:rsidP="007A0A2C">
      <w:pPr>
        <w:jc w:val="center"/>
        <w:rPr>
          <w:sz w:val="28"/>
          <w:szCs w:val="28"/>
          <w:lang w:eastAsia="ru-RU"/>
        </w:rPr>
      </w:pPr>
    </w:p>
    <w:tbl>
      <w:tblPr>
        <w:tblW w:w="1462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96"/>
        <w:gridCol w:w="5370"/>
        <w:gridCol w:w="1322"/>
        <w:gridCol w:w="1127"/>
        <w:gridCol w:w="1251"/>
        <w:gridCol w:w="35"/>
        <w:gridCol w:w="1085"/>
        <w:gridCol w:w="1126"/>
        <w:gridCol w:w="1288"/>
        <w:gridCol w:w="1129"/>
      </w:tblGrid>
      <w:tr w:rsidR="00FE2CA2" w:rsidRPr="00FE2CA2" w14:paraId="2BFB7F55" w14:textId="77777777" w:rsidTr="0063540B">
        <w:trPr>
          <w:trHeight w:val="300"/>
        </w:trPr>
        <w:tc>
          <w:tcPr>
            <w:tcW w:w="8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FF17E" w14:textId="77777777" w:rsidR="007A0A2C" w:rsidRPr="00FE2CA2" w:rsidRDefault="007A0A2C" w:rsidP="007636C8">
            <w:pPr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№ п/п</w:t>
            </w:r>
          </w:p>
        </w:tc>
        <w:tc>
          <w:tcPr>
            <w:tcW w:w="5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05A99" w14:textId="77777777" w:rsidR="007A0A2C" w:rsidRPr="00FE2CA2" w:rsidRDefault="007A0A2C" w:rsidP="007636C8">
            <w:pPr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Наименование целевого показателя</w:t>
            </w:r>
          </w:p>
        </w:tc>
        <w:tc>
          <w:tcPr>
            <w:tcW w:w="13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061AC" w14:textId="77777777" w:rsidR="007A0A2C" w:rsidRPr="00FE2CA2" w:rsidRDefault="007A0A2C" w:rsidP="007636C8">
            <w:pPr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Единица измерения</w:t>
            </w:r>
          </w:p>
        </w:tc>
        <w:tc>
          <w:tcPr>
            <w:tcW w:w="70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FBEE6" w14:textId="77777777" w:rsidR="007A0A2C" w:rsidRPr="00FE2CA2" w:rsidRDefault="007A0A2C" w:rsidP="007636C8">
            <w:pPr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Значение показателей</w:t>
            </w:r>
          </w:p>
        </w:tc>
      </w:tr>
      <w:tr w:rsidR="00FE2CA2" w:rsidRPr="00FE2CA2" w14:paraId="3627F304" w14:textId="77777777" w:rsidTr="0063540B">
        <w:trPr>
          <w:trHeight w:val="265"/>
        </w:trPr>
        <w:tc>
          <w:tcPr>
            <w:tcW w:w="8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0AA6E" w14:textId="77777777" w:rsidR="007A0A2C" w:rsidRPr="00FE2CA2" w:rsidRDefault="007A0A2C" w:rsidP="007636C8">
            <w:pPr>
              <w:rPr>
                <w:lang w:eastAsia="ru-RU"/>
              </w:rPr>
            </w:pPr>
          </w:p>
        </w:tc>
        <w:tc>
          <w:tcPr>
            <w:tcW w:w="53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A733E6" w14:textId="77777777" w:rsidR="007A0A2C" w:rsidRPr="00FE2CA2" w:rsidRDefault="007A0A2C" w:rsidP="007636C8">
            <w:pPr>
              <w:rPr>
                <w:lang w:eastAsia="ru-RU"/>
              </w:rPr>
            </w:pPr>
          </w:p>
        </w:tc>
        <w:tc>
          <w:tcPr>
            <w:tcW w:w="1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ED4A6" w14:textId="77777777" w:rsidR="007A0A2C" w:rsidRPr="00FE2CA2" w:rsidRDefault="007A0A2C" w:rsidP="007636C8">
            <w:pPr>
              <w:rPr>
                <w:lang w:eastAsia="ru-RU"/>
              </w:rPr>
            </w:pP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0B2D5" w14:textId="6BC714CF" w:rsidR="007A0A2C" w:rsidRPr="00FE2CA2" w:rsidRDefault="007A0A2C" w:rsidP="007636C8">
            <w:pPr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202</w:t>
            </w:r>
            <w:r w:rsidR="00FD5C3B" w:rsidRPr="00FE2CA2">
              <w:rPr>
                <w:lang w:eastAsia="ru-RU"/>
              </w:rPr>
              <w:t>5</w:t>
            </w:r>
            <w:r w:rsidRPr="00FE2CA2">
              <w:rPr>
                <w:lang w:eastAsia="ru-RU"/>
              </w:rPr>
              <w:t xml:space="preserve"> год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956A4" w14:textId="030E1E3E" w:rsidR="007A0A2C" w:rsidRPr="00FE2CA2" w:rsidRDefault="007A0A2C" w:rsidP="007636C8">
            <w:pPr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202</w:t>
            </w:r>
            <w:r w:rsidR="00FD5C3B" w:rsidRPr="00FE2CA2">
              <w:rPr>
                <w:lang w:eastAsia="ru-RU"/>
              </w:rPr>
              <w:t>6</w:t>
            </w:r>
            <w:r w:rsidRPr="00FE2CA2">
              <w:rPr>
                <w:lang w:eastAsia="ru-RU"/>
              </w:rPr>
              <w:t xml:space="preserve"> год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DB36F" w14:textId="69334E98" w:rsidR="007A0A2C" w:rsidRPr="00FE2CA2" w:rsidRDefault="007A0A2C" w:rsidP="007636C8">
            <w:pPr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202</w:t>
            </w:r>
            <w:r w:rsidR="00FD5C3B" w:rsidRPr="00FE2CA2">
              <w:rPr>
                <w:lang w:eastAsia="ru-RU"/>
              </w:rPr>
              <w:t>7</w:t>
            </w:r>
            <w:r w:rsidRPr="00FE2CA2">
              <w:rPr>
                <w:lang w:eastAsia="ru-RU"/>
              </w:rPr>
              <w:t xml:space="preserve"> год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98BDB" w14:textId="728489E7" w:rsidR="007A0A2C" w:rsidRPr="00FE2CA2" w:rsidRDefault="007A0A2C" w:rsidP="007636C8">
            <w:pPr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202</w:t>
            </w:r>
            <w:r w:rsidR="00FD5C3B" w:rsidRPr="00FE2CA2">
              <w:rPr>
                <w:lang w:eastAsia="ru-RU"/>
              </w:rPr>
              <w:t>8</w:t>
            </w:r>
            <w:r w:rsidRPr="00FE2CA2">
              <w:rPr>
                <w:lang w:eastAsia="ru-RU"/>
              </w:rPr>
              <w:t xml:space="preserve"> год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724ED" w14:textId="2B988C49" w:rsidR="007A0A2C" w:rsidRPr="00FE2CA2" w:rsidRDefault="007A0A2C" w:rsidP="007636C8">
            <w:pPr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20</w:t>
            </w:r>
            <w:r w:rsidR="00FD5C3B" w:rsidRPr="00FE2CA2">
              <w:rPr>
                <w:lang w:eastAsia="ru-RU"/>
              </w:rPr>
              <w:t>29</w:t>
            </w:r>
            <w:r w:rsidRPr="00FE2CA2">
              <w:rPr>
                <w:lang w:eastAsia="ru-RU"/>
              </w:rPr>
              <w:t xml:space="preserve"> год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0862B" w14:textId="48EB4872" w:rsidR="007A0A2C" w:rsidRPr="00FE2CA2" w:rsidRDefault="007A0A2C" w:rsidP="007636C8">
            <w:pPr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203</w:t>
            </w:r>
            <w:r w:rsidR="00FD5C3B" w:rsidRPr="00FE2CA2">
              <w:rPr>
                <w:lang w:eastAsia="ru-RU"/>
              </w:rPr>
              <w:t>0</w:t>
            </w:r>
            <w:r w:rsidRPr="00FE2CA2">
              <w:rPr>
                <w:lang w:eastAsia="ru-RU"/>
              </w:rPr>
              <w:t xml:space="preserve"> год</w:t>
            </w:r>
          </w:p>
        </w:tc>
      </w:tr>
      <w:tr w:rsidR="00FE2CA2" w:rsidRPr="00FE2CA2" w14:paraId="51A3B7B5" w14:textId="77777777" w:rsidTr="0063540B">
        <w:trPr>
          <w:trHeight w:val="207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2C0A9" w14:textId="77777777" w:rsidR="007A0A2C" w:rsidRPr="00FE2CA2" w:rsidRDefault="007A0A2C" w:rsidP="007636C8">
            <w:pPr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1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5F5ED" w14:textId="77777777" w:rsidR="007A0A2C" w:rsidRPr="00FE2CA2" w:rsidRDefault="007A0A2C" w:rsidP="007636C8">
            <w:pPr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2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85978" w14:textId="77777777" w:rsidR="007A0A2C" w:rsidRPr="00FE2CA2" w:rsidRDefault="007A0A2C" w:rsidP="007636C8">
            <w:pPr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3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D184D" w14:textId="77777777" w:rsidR="007A0A2C" w:rsidRPr="00FE2CA2" w:rsidRDefault="007A0A2C" w:rsidP="007636C8">
            <w:pPr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4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A154C" w14:textId="77777777" w:rsidR="007A0A2C" w:rsidRPr="00FE2CA2" w:rsidRDefault="007A0A2C" w:rsidP="007636C8">
            <w:pPr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FB77D" w14:textId="77777777" w:rsidR="007A0A2C" w:rsidRPr="00FE2CA2" w:rsidRDefault="007A0A2C" w:rsidP="007636C8">
            <w:pPr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6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EF6B4" w14:textId="77777777" w:rsidR="007A0A2C" w:rsidRPr="00FE2CA2" w:rsidRDefault="007A0A2C" w:rsidP="007636C8">
            <w:pPr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7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B0507" w14:textId="77777777" w:rsidR="007A0A2C" w:rsidRPr="00FE2CA2" w:rsidRDefault="007A0A2C" w:rsidP="007636C8">
            <w:pPr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8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C8268" w14:textId="77777777" w:rsidR="007A0A2C" w:rsidRPr="00FE2CA2" w:rsidRDefault="007A0A2C" w:rsidP="007636C8">
            <w:pPr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9</w:t>
            </w:r>
          </w:p>
        </w:tc>
      </w:tr>
      <w:tr w:rsidR="00FE2CA2" w:rsidRPr="00FE2CA2" w14:paraId="78FBA9D3" w14:textId="77777777" w:rsidTr="007636C8">
        <w:trPr>
          <w:trHeight w:val="70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B7220" w14:textId="77777777" w:rsidR="007A0A2C" w:rsidRPr="00FE2CA2" w:rsidRDefault="007A0A2C" w:rsidP="007636C8">
            <w:pPr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1</w:t>
            </w:r>
          </w:p>
        </w:tc>
        <w:tc>
          <w:tcPr>
            <w:tcW w:w="137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5E128" w14:textId="77777777" w:rsidR="007A0A2C" w:rsidRPr="00FE2CA2" w:rsidRDefault="007A0A2C" w:rsidP="007636C8">
            <w:pPr>
              <w:rPr>
                <w:lang w:eastAsia="ru-RU"/>
              </w:rPr>
            </w:pPr>
            <w:r w:rsidRPr="00FE2CA2">
              <w:rPr>
                <w:bCs/>
                <w:sz w:val="23"/>
                <w:szCs w:val="23"/>
              </w:rPr>
              <w:t>Раздел 1 «Благоустройство дворовых территорий многоквартирных домов»</w:t>
            </w:r>
          </w:p>
        </w:tc>
      </w:tr>
      <w:tr w:rsidR="00FE2CA2" w:rsidRPr="00FE2CA2" w14:paraId="43995CCA" w14:textId="77777777" w:rsidTr="0063540B">
        <w:trPr>
          <w:trHeight w:val="304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EEBE0" w14:textId="77777777" w:rsidR="007A0A2C" w:rsidRPr="00FE2CA2" w:rsidRDefault="007A0A2C" w:rsidP="007636C8">
            <w:pPr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1.1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BE3B0" w14:textId="2F39B65E" w:rsidR="007A0A2C" w:rsidRPr="00FE2CA2" w:rsidRDefault="0070627B" w:rsidP="00336279">
            <w:pPr>
              <w:jc w:val="both"/>
              <w:rPr>
                <w:lang w:eastAsia="ru-RU"/>
              </w:rPr>
            </w:pPr>
            <w:r w:rsidRPr="00FE2CA2">
              <w:rPr>
                <w:sz w:val="23"/>
                <w:szCs w:val="23"/>
              </w:rPr>
              <w:t>Количество благоустроенных дворовых территорий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AC5AE" w14:textId="5EDF69D0" w:rsidR="007A0A2C" w:rsidRPr="00FE2CA2" w:rsidRDefault="00B70ECB" w:rsidP="007636C8">
            <w:pPr>
              <w:jc w:val="center"/>
              <w:rPr>
                <w:lang w:eastAsia="ru-RU"/>
              </w:rPr>
            </w:pPr>
            <w:r w:rsidRPr="00FE2CA2">
              <w:rPr>
                <w:sz w:val="23"/>
                <w:szCs w:val="23"/>
              </w:rPr>
              <w:t>ш</w:t>
            </w:r>
            <w:r w:rsidR="0070627B" w:rsidRPr="00FE2CA2">
              <w:rPr>
                <w:sz w:val="23"/>
                <w:szCs w:val="23"/>
              </w:rPr>
              <w:t>т.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E9008" w14:textId="77777777" w:rsidR="007A0A2C" w:rsidRPr="00FE2CA2" w:rsidRDefault="007A0A2C" w:rsidP="007636C8">
            <w:pPr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0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86B5A" w14:textId="77777777" w:rsidR="007A0A2C" w:rsidRPr="00FE2CA2" w:rsidRDefault="007A0A2C" w:rsidP="007636C8">
            <w:pPr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B63D7" w14:textId="77777777" w:rsidR="007A0A2C" w:rsidRPr="00FE2CA2" w:rsidRDefault="007A0A2C" w:rsidP="007636C8">
            <w:pPr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20A98" w14:textId="77777777" w:rsidR="007A0A2C" w:rsidRPr="00FE2CA2" w:rsidRDefault="007A0A2C" w:rsidP="007636C8">
            <w:pPr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D3ABE" w14:textId="77777777" w:rsidR="007A0A2C" w:rsidRPr="00FE2CA2" w:rsidRDefault="007A0A2C" w:rsidP="007636C8">
            <w:pPr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3567A" w14:textId="77777777" w:rsidR="007A0A2C" w:rsidRPr="00FE2CA2" w:rsidRDefault="007A0A2C" w:rsidP="007636C8">
            <w:pPr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0</w:t>
            </w:r>
          </w:p>
        </w:tc>
      </w:tr>
      <w:tr w:rsidR="00FE2CA2" w:rsidRPr="00FE2CA2" w14:paraId="14AD0B48" w14:textId="77777777" w:rsidTr="007636C8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97C62" w14:textId="77777777" w:rsidR="007A0A2C" w:rsidRPr="00FE2CA2" w:rsidRDefault="007A0A2C" w:rsidP="007636C8">
            <w:pPr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2.</w:t>
            </w:r>
          </w:p>
        </w:tc>
        <w:tc>
          <w:tcPr>
            <w:tcW w:w="1373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5B4FC" w14:textId="77777777" w:rsidR="007A0A2C" w:rsidRPr="00FE2CA2" w:rsidRDefault="007A0A2C" w:rsidP="007636C8">
            <w:pPr>
              <w:suppressAutoHyphens w:val="0"/>
              <w:rPr>
                <w:lang w:eastAsia="ru-RU"/>
              </w:rPr>
            </w:pPr>
            <w:r w:rsidRPr="00FE2CA2">
              <w:rPr>
                <w:bCs/>
                <w:sz w:val="23"/>
                <w:szCs w:val="23"/>
              </w:rPr>
              <w:t>Раздел 2 «Благоустройство городских территорий общего пользования»</w:t>
            </w:r>
          </w:p>
        </w:tc>
      </w:tr>
      <w:tr w:rsidR="00FE2CA2" w:rsidRPr="00FE2CA2" w14:paraId="61780A87" w14:textId="77777777" w:rsidTr="0063540B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67391" w14:textId="77777777" w:rsidR="007A0A2C" w:rsidRPr="00FE2CA2" w:rsidRDefault="007A0A2C" w:rsidP="007636C8">
            <w:pPr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2.1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C542D" w14:textId="4119933D" w:rsidR="007A0A2C" w:rsidRPr="00FE2CA2" w:rsidRDefault="0070627B" w:rsidP="00336279">
            <w:pPr>
              <w:jc w:val="both"/>
              <w:rPr>
                <w:bCs/>
                <w:sz w:val="23"/>
                <w:szCs w:val="23"/>
              </w:rPr>
            </w:pPr>
            <w:r w:rsidRPr="00FE2CA2">
              <w:rPr>
                <w:sz w:val="23"/>
                <w:szCs w:val="23"/>
              </w:rPr>
              <w:t>Количество благоустроенных общественных территорий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95F54C" w14:textId="483F3DA8" w:rsidR="007A0A2C" w:rsidRPr="00FE2CA2" w:rsidRDefault="00B70ECB" w:rsidP="007636C8">
            <w:pPr>
              <w:jc w:val="center"/>
              <w:rPr>
                <w:lang w:eastAsia="ru-RU"/>
              </w:rPr>
            </w:pPr>
            <w:r w:rsidRPr="00FE2CA2">
              <w:rPr>
                <w:sz w:val="23"/>
                <w:szCs w:val="23"/>
              </w:rPr>
              <w:t>ш</w:t>
            </w:r>
            <w:r w:rsidR="0070627B" w:rsidRPr="00FE2CA2">
              <w:rPr>
                <w:sz w:val="23"/>
                <w:szCs w:val="23"/>
              </w:rPr>
              <w:t>т.</w:t>
            </w:r>
            <w:r w:rsidR="007A0A2C" w:rsidRPr="00FE2CA2">
              <w:rPr>
                <w:sz w:val="23"/>
                <w:szCs w:val="23"/>
              </w:rPr>
              <w:br/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0523B" w14:textId="77777777" w:rsidR="007A0A2C" w:rsidRPr="00FE2CA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0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F714E" w14:textId="77777777" w:rsidR="007A0A2C" w:rsidRPr="00FE2CA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AAF4D" w14:textId="77777777" w:rsidR="007A0A2C" w:rsidRPr="00FE2CA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40174" w14:textId="77777777" w:rsidR="007A0A2C" w:rsidRPr="00FE2CA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888DE" w14:textId="77777777" w:rsidR="007A0A2C" w:rsidRPr="00FE2CA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7A2AA" w14:textId="77777777" w:rsidR="007A0A2C" w:rsidRPr="00FE2CA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0</w:t>
            </w:r>
          </w:p>
        </w:tc>
      </w:tr>
      <w:tr w:rsidR="00FE2CA2" w:rsidRPr="00FE2CA2" w14:paraId="5ABE08B1" w14:textId="77777777" w:rsidTr="007636C8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8D4C7" w14:textId="77777777" w:rsidR="007A0A2C" w:rsidRPr="00FE2CA2" w:rsidRDefault="007A0A2C" w:rsidP="007636C8">
            <w:pPr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3</w:t>
            </w:r>
          </w:p>
        </w:tc>
        <w:tc>
          <w:tcPr>
            <w:tcW w:w="13733" w:type="dxa"/>
            <w:gridSpan w:val="9"/>
            <w:shd w:val="clear" w:color="auto" w:fill="auto"/>
          </w:tcPr>
          <w:p w14:paraId="0047BA2D" w14:textId="48F62C57" w:rsidR="007A0A2C" w:rsidRPr="00FE2CA2" w:rsidRDefault="007A0A2C" w:rsidP="007636C8">
            <w:pPr>
              <w:suppressAutoHyphens w:val="0"/>
              <w:rPr>
                <w:lang w:eastAsia="ru-RU"/>
              </w:rPr>
            </w:pPr>
            <w:r w:rsidRPr="00FE2CA2">
              <w:rPr>
                <w:bCs/>
                <w:sz w:val="23"/>
                <w:szCs w:val="23"/>
              </w:rPr>
              <w:t>Раздел 3 «Изготовление проектно-сметной документации (изыскательных работ), проведение экспертизы достоверности сметной стоимости, технический надзор</w:t>
            </w:r>
          </w:p>
        </w:tc>
      </w:tr>
      <w:tr w:rsidR="00FE2CA2" w:rsidRPr="00FE2CA2" w14:paraId="4CD0781C" w14:textId="77777777" w:rsidTr="0063540B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05EEB" w14:textId="77777777" w:rsidR="007A0A2C" w:rsidRPr="00FE2CA2" w:rsidRDefault="007A0A2C" w:rsidP="007636C8">
            <w:pPr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3.1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645D2" w14:textId="77777777" w:rsidR="007A0A2C" w:rsidRPr="00FE2CA2" w:rsidRDefault="007A0A2C" w:rsidP="00336279">
            <w:pPr>
              <w:jc w:val="both"/>
              <w:rPr>
                <w:sz w:val="23"/>
                <w:szCs w:val="23"/>
              </w:rPr>
            </w:pPr>
            <w:r w:rsidRPr="00FE2CA2">
              <w:rPr>
                <w:sz w:val="23"/>
                <w:szCs w:val="23"/>
              </w:rPr>
              <w:t>ПСД на благоустройство парка культуры и отдыха им. И.М. Поддубного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16B11" w14:textId="0C4FB022" w:rsidR="007A0A2C" w:rsidRPr="00FE2CA2" w:rsidRDefault="00B70ECB" w:rsidP="007636C8">
            <w:pPr>
              <w:jc w:val="center"/>
              <w:rPr>
                <w:sz w:val="23"/>
                <w:szCs w:val="23"/>
              </w:rPr>
            </w:pPr>
            <w:r w:rsidRPr="00FE2CA2">
              <w:rPr>
                <w:sz w:val="23"/>
                <w:szCs w:val="23"/>
              </w:rPr>
              <w:t>п</w:t>
            </w:r>
            <w:r w:rsidR="007A0A2C" w:rsidRPr="00FE2CA2">
              <w:rPr>
                <w:sz w:val="23"/>
                <w:szCs w:val="23"/>
              </w:rPr>
              <w:t>роект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56CF4" w14:textId="77777777" w:rsidR="007A0A2C" w:rsidRPr="00FE2CA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1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19731" w14:textId="77777777" w:rsidR="007A0A2C" w:rsidRPr="00FE2CA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228BD" w14:textId="77777777" w:rsidR="007A0A2C" w:rsidRPr="00FE2CA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1B0E6" w14:textId="77777777" w:rsidR="007A0A2C" w:rsidRPr="00FE2CA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C6A61" w14:textId="77777777" w:rsidR="007A0A2C" w:rsidRPr="00FE2CA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9EAC6" w14:textId="77777777" w:rsidR="007A0A2C" w:rsidRPr="00FE2CA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0</w:t>
            </w:r>
          </w:p>
        </w:tc>
      </w:tr>
      <w:tr w:rsidR="00FE2CA2" w:rsidRPr="00FE2CA2" w14:paraId="3E174F5B" w14:textId="77777777" w:rsidTr="0063540B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C9D44" w14:textId="77777777" w:rsidR="007A0A2C" w:rsidRPr="00FE2CA2" w:rsidRDefault="007A0A2C" w:rsidP="007636C8">
            <w:pPr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3.2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A2467" w14:textId="77777777" w:rsidR="007A0A2C" w:rsidRPr="00FE2CA2" w:rsidRDefault="007A0A2C" w:rsidP="00336279">
            <w:pPr>
              <w:jc w:val="both"/>
              <w:rPr>
                <w:sz w:val="23"/>
                <w:szCs w:val="23"/>
              </w:rPr>
            </w:pPr>
            <w:r w:rsidRPr="00FE2CA2">
              <w:rPr>
                <w:sz w:val="23"/>
                <w:szCs w:val="23"/>
              </w:rPr>
              <w:t xml:space="preserve">Проект «Градостроительный анализ земельных участков, предпроектные проработки прибрежной территории береговой полосы ориентировочной </w:t>
            </w:r>
            <w:r w:rsidRPr="00FE2CA2">
              <w:rPr>
                <w:sz w:val="23"/>
                <w:szCs w:val="23"/>
              </w:rPr>
              <w:lastRenderedPageBreak/>
              <w:t>площадью 47 га, прилегающей к ул. Шмидта города Ейска Ейского района»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35012" w14:textId="62FED46E" w:rsidR="007A0A2C" w:rsidRPr="00FE2CA2" w:rsidRDefault="00B70ECB" w:rsidP="007636C8">
            <w:pPr>
              <w:ind w:left="-95" w:right="-150"/>
              <w:jc w:val="center"/>
              <w:rPr>
                <w:sz w:val="23"/>
                <w:szCs w:val="23"/>
              </w:rPr>
            </w:pPr>
            <w:r w:rsidRPr="00FE2CA2">
              <w:rPr>
                <w:sz w:val="23"/>
                <w:szCs w:val="23"/>
              </w:rPr>
              <w:lastRenderedPageBreak/>
              <w:t>п</w:t>
            </w:r>
            <w:r w:rsidR="007A0A2C" w:rsidRPr="00FE2CA2">
              <w:rPr>
                <w:sz w:val="23"/>
                <w:szCs w:val="23"/>
              </w:rPr>
              <w:t>роект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39569" w14:textId="77777777" w:rsidR="007A0A2C" w:rsidRPr="00FE2CA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1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7B2F0" w14:textId="77777777" w:rsidR="007A0A2C" w:rsidRPr="00FE2CA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87A34" w14:textId="77777777" w:rsidR="007A0A2C" w:rsidRPr="00FE2CA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4EEA4" w14:textId="77777777" w:rsidR="007A0A2C" w:rsidRPr="00FE2CA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3C392" w14:textId="77777777" w:rsidR="007A0A2C" w:rsidRPr="00FE2CA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2A882" w14:textId="77777777" w:rsidR="007A0A2C" w:rsidRPr="00FE2CA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0</w:t>
            </w:r>
          </w:p>
        </w:tc>
      </w:tr>
      <w:tr w:rsidR="007A0A2C" w:rsidRPr="00FE2CA2" w14:paraId="64F2F9AF" w14:textId="77777777" w:rsidTr="0063540B">
        <w:trPr>
          <w:trHeight w:val="298"/>
        </w:trPr>
        <w:tc>
          <w:tcPr>
            <w:tcW w:w="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C1E84" w14:textId="77777777" w:rsidR="007A0A2C" w:rsidRPr="00FE2CA2" w:rsidRDefault="007A0A2C" w:rsidP="007636C8">
            <w:pPr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3.3</w:t>
            </w:r>
          </w:p>
        </w:tc>
        <w:tc>
          <w:tcPr>
            <w:tcW w:w="5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B7A3B" w14:textId="3EC40AB6" w:rsidR="007A0A2C" w:rsidRPr="00FE2CA2" w:rsidRDefault="007A0A2C" w:rsidP="00336279">
            <w:pPr>
              <w:jc w:val="both"/>
              <w:rPr>
                <w:sz w:val="23"/>
                <w:szCs w:val="23"/>
              </w:rPr>
            </w:pPr>
            <w:r w:rsidRPr="00FE2CA2">
              <w:rPr>
                <w:sz w:val="23"/>
                <w:szCs w:val="23"/>
              </w:rPr>
              <w:t>Проект «Градостроительный анализ земельных участков, предпроектные проработки прибрежной территории курортной зоны Ейской косы ориентировочной площадью 37 га, расположенный в северной части города Ейска» Ейского района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CFFD3" w14:textId="5962CFA0" w:rsidR="007A0A2C" w:rsidRPr="00FE2CA2" w:rsidRDefault="00B70ECB" w:rsidP="007636C8">
            <w:pPr>
              <w:ind w:left="-95" w:right="-150"/>
              <w:jc w:val="center"/>
              <w:rPr>
                <w:sz w:val="23"/>
                <w:szCs w:val="23"/>
              </w:rPr>
            </w:pPr>
            <w:r w:rsidRPr="00FE2CA2">
              <w:rPr>
                <w:sz w:val="23"/>
                <w:szCs w:val="23"/>
              </w:rPr>
              <w:t>п</w:t>
            </w:r>
            <w:r w:rsidR="007A0A2C" w:rsidRPr="00FE2CA2">
              <w:rPr>
                <w:sz w:val="23"/>
                <w:szCs w:val="23"/>
              </w:rPr>
              <w:t>роект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F2C0D" w14:textId="77777777" w:rsidR="007A0A2C" w:rsidRPr="00FE2CA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1</w:t>
            </w:r>
          </w:p>
        </w:tc>
        <w:tc>
          <w:tcPr>
            <w:tcW w:w="12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9C5DD" w14:textId="77777777" w:rsidR="007A0A2C" w:rsidRPr="00FE2CA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0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892A4" w14:textId="77777777" w:rsidR="007A0A2C" w:rsidRPr="00FE2CA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0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E71DF" w14:textId="77777777" w:rsidR="007A0A2C" w:rsidRPr="00FE2CA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35F1D" w14:textId="77777777" w:rsidR="007A0A2C" w:rsidRPr="00FE2CA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0</w:t>
            </w:r>
          </w:p>
        </w:tc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4B2FA" w14:textId="77777777" w:rsidR="007A0A2C" w:rsidRPr="00FE2CA2" w:rsidRDefault="007A0A2C" w:rsidP="007636C8">
            <w:pPr>
              <w:suppressAutoHyphens w:val="0"/>
              <w:jc w:val="center"/>
              <w:rPr>
                <w:lang w:eastAsia="ru-RU"/>
              </w:rPr>
            </w:pPr>
            <w:r w:rsidRPr="00FE2CA2">
              <w:rPr>
                <w:lang w:eastAsia="ru-RU"/>
              </w:rPr>
              <w:t>0</w:t>
            </w:r>
          </w:p>
        </w:tc>
      </w:tr>
    </w:tbl>
    <w:p w14:paraId="09A5137E" w14:textId="77777777" w:rsidR="00840102" w:rsidRPr="00FE2CA2" w:rsidRDefault="00840102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E98FF5" w14:textId="77777777" w:rsidR="00840102" w:rsidRPr="00FE2CA2" w:rsidRDefault="0083097C" w:rsidP="001932D2">
      <w:pPr>
        <w:widowControl w:val="0"/>
        <w:tabs>
          <w:tab w:val="left" w:pos="8205"/>
        </w:tabs>
        <w:autoSpaceDE w:val="0"/>
        <w:ind w:right="26" w:firstLine="709"/>
        <w:jc w:val="center"/>
      </w:pPr>
      <w:r w:rsidRPr="00FE2CA2">
        <w:rPr>
          <w:bCs/>
          <w:sz w:val="28"/>
          <w:szCs w:val="28"/>
        </w:rPr>
        <w:t>Раздел 5. Обоснование ресурсного обеспечения муниципальной программы</w:t>
      </w:r>
    </w:p>
    <w:p w14:paraId="474472E9" w14:textId="77777777" w:rsidR="00840102" w:rsidRPr="00FE2CA2" w:rsidRDefault="00840102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F9245F" w14:textId="09C5BA68" w:rsidR="00840102" w:rsidRPr="00FE2CA2" w:rsidRDefault="0083097C" w:rsidP="001932D2">
      <w:pPr>
        <w:widowControl w:val="0"/>
        <w:ind w:firstLine="709"/>
      </w:pPr>
      <w:r w:rsidRPr="00FE2CA2">
        <w:rPr>
          <w:sz w:val="28"/>
          <w:szCs w:val="28"/>
        </w:rPr>
        <w:t xml:space="preserve">Общий объем финансирования программы составляет </w:t>
      </w:r>
      <w:r w:rsidR="000A036F" w:rsidRPr="00FE2CA2">
        <w:rPr>
          <w:sz w:val="28"/>
          <w:szCs w:val="28"/>
        </w:rPr>
        <w:t>26 520,0</w:t>
      </w:r>
      <w:r w:rsidR="007E52BC" w:rsidRPr="00FE2CA2">
        <w:rPr>
          <w:sz w:val="28"/>
          <w:szCs w:val="28"/>
        </w:rPr>
        <w:t xml:space="preserve"> </w:t>
      </w:r>
      <w:r w:rsidRPr="00FE2CA2">
        <w:rPr>
          <w:sz w:val="28"/>
          <w:szCs w:val="28"/>
        </w:rPr>
        <w:t xml:space="preserve">тысяч рублей, в том числе: </w:t>
      </w:r>
    </w:p>
    <w:p w14:paraId="1BF50E2E" w14:textId="465D1A8B" w:rsidR="00840102" w:rsidRPr="00FE2CA2" w:rsidRDefault="0083097C" w:rsidP="001932D2">
      <w:pPr>
        <w:widowControl w:val="0"/>
        <w:jc w:val="both"/>
      </w:pPr>
      <w:r w:rsidRPr="00FE2CA2">
        <w:rPr>
          <w:sz w:val="28"/>
          <w:szCs w:val="28"/>
        </w:rPr>
        <w:t xml:space="preserve">из средств местного бюджета – </w:t>
      </w:r>
      <w:r w:rsidR="00692F9A" w:rsidRPr="00FE2CA2">
        <w:rPr>
          <w:sz w:val="28"/>
          <w:szCs w:val="28"/>
        </w:rPr>
        <w:t>2</w:t>
      </w:r>
      <w:r w:rsidR="007A0A2C" w:rsidRPr="00FE2CA2">
        <w:rPr>
          <w:sz w:val="28"/>
          <w:szCs w:val="28"/>
        </w:rPr>
        <w:t>6</w:t>
      </w:r>
      <w:r w:rsidR="000A036F" w:rsidRPr="00FE2CA2">
        <w:rPr>
          <w:sz w:val="28"/>
          <w:szCs w:val="28"/>
        </w:rPr>
        <w:t> 520,0</w:t>
      </w:r>
      <w:r w:rsidRPr="00FE2CA2">
        <w:rPr>
          <w:sz w:val="28"/>
          <w:szCs w:val="28"/>
        </w:rPr>
        <w:t xml:space="preserve"> тыс. рублей;</w:t>
      </w:r>
    </w:p>
    <w:p w14:paraId="232DC0FF" w14:textId="07C0C355" w:rsidR="00840102" w:rsidRPr="00FE2CA2" w:rsidRDefault="0083097C" w:rsidP="001932D2">
      <w:pPr>
        <w:widowControl w:val="0"/>
        <w:jc w:val="both"/>
      </w:pPr>
      <w:r w:rsidRPr="00FE2CA2">
        <w:rPr>
          <w:sz w:val="28"/>
          <w:szCs w:val="28"/>
        </w:rPr>
        <w:t xml:space="preserve">из средств краевого бюджета – </w:t>
      </w:r>
      <w:r w:rsidR="00692F9A" w:rsidRPr="00FE2CA2">
        <w:rPr>
          <w:sz w:val="28"/>
          <w:szCs w:val="28"/>
        </w:rPr>
        <w:t>0,0</w:t>
      </w:r>
      <w:r w:rsidRPr="00FE2CA2">
        <w:rPr>
          <w:sz w:val="28"/>
          <w:szCs w:val="28"/>
        </w:rPr>
        <w:t xml:space="preserve"> тыс. рублей;</w:t>
      </w:r>
    </w:p>
    <w:p w14:paraId="2D51B8A6" w14:textId="6BAE889D" w:rsidR="00840102" w:rsidRPr="00FE2CA2" w:rsidRDefault="0083097C" w:rsidP="001932D2">
      <w:pPr>
        <w:widowControl w:val="0"/>
        <w:jc w:val="both"/>
      </w:pPr>
      <w:r w:rsidRPr="00FE2CA2">
        <w:rPr>
          <w:sz w:val="28"/>
          <w:szCs w:val="28"/>
        </w:rPr>
        <w:t xml:space="preserve">из средств федерального бюджета – </w:t>
      </w:r>
      <w:r w:rsidR="00692F9A" w:rsidRPr="00FE2CA2">
        <w:rPr>
          <w:sz w:val="28"/>
          <w:szCs w:val="28"/>
        </w:rPr>
        <w:t>0,0</w:t>
      </w:r>
      <w:r w:rsidRPr="00FE2CA2">
        <w:rPr>
          <w:sz w:val="28"/>
          <w:szCs w:val="28"/>
        </w:rPr>
        <w:t xml:space="preserve"> тыс. рублей;</w:t>
      </w:r>
    </w:p>
    <w:p w14:paraId="3325931E" w14:textId="5F099273" w:rsidR="00840102" w:rsidRPr="00FE2CA2" w:rsidRDefault="0083097C" w:rsidP="001932D2">
      <w:pPr>
        <w:widowControl w:val="0"/>
        <w:jc w:val="both"/>
        <w:rPr>
          <w:sz w:val="28"/>
          <w:szCs w:val="28"/>
        </w:rPr>
      </w:pPr>
      <w:r w:rsidRPr="00FE2CA2">
        <w:rPr>
          <w:sz w:val="28"/>
          <w:szCs w:val="28"/>
        </w:rPr>
        <w:t xml:space="preserve">из внебюджетных источников – </w:t>
      </w:r>
      <w:r w:rsidR="00692F9A" w:rsidRPr="00FE2CA2">
        <w:rPr>
          <w:sz w:val="28"/>
          <w:szCs w:val="28"/>
        </w:rPr>
        <w:t>0,</w:t>
      </w:r>
      <w:r w:rsidRPr="00FE2CA2">
        <w:rPr>
          <w:sz w:val="28"/>
          <w:szCs w:val="28"/>
        </w:rPr>
        <w:t>0 тыс. рублей.</w:t>
      </w:r>
    </w:p>
    <w:p w14:paraId="4389C56F" w14:textId="77777777" w:rsidR="00840102" w:rsidRPr="00FE2CA2" w:rsidRDefault="0083097C" w:rsidP="001932D2">
      <w:pPr>
        <w:widowControl w:val="0"/>
        <w:ind w:right="26" w:firstLine="709"/>
      </w:pPr>
      <w:r w:rsidRPr="00FE2CA2">
        <w:rPr>
          <w:sz w:val="28"/>
          <w:szCs w:val="28"/>
        </w:rPr>
        <w:t xml:space="preserve"> в том числе по разделам:</w:t>
      </w:r>
    </w:p>
    <w:p w14:paraId="1767FD82" w14:textId="77777777" w:rsidR="00840102" w:rsidRPr="00FE2CA2" w:rsidRDefault="00840102" w:rsidP="001932D2">
      <w:pPr>
        <w:widowControl w:val="0"/>
        <w:ind w:right="26" w:firstLine="851"/>
        <w:jc w:val="both"/>
        <w:rPr>
          <w:sz w:val="28"/>
          <w:szCs w:val="28"/>
        </w:rPr>
      </w:pPr>
    </w:p>
    <w:p w14:paraId="0B7510F6" w14:textId="76453B32" w:rsidR="00840102" w:rsidRPr="00FE2CA2" w:rsidRDefault="0083097C" w:rsidP="001932D2">
      <w:pPr>
        <w:widowControl w:val="0"/>
        <w:ind w:right="26" w:firstLine="709"/>
        <w:jc w:val="both"/>
      </w:pPr>
      <w:r w:rsidRPr="00FE2CA2">
        <w:rPr>
          <w:bCs/>
          <w:sz w:val="28"/>
          <w:szCs w:val="28"/>
        </w:rPr>
        <w:t xml:space="preserve">«Благоустройство дворовых территорий многоквартирных домов» составляет </w:t>
      </w:r>
      <w:r w:rsidR="00692F9A" w:rsidRPr="00FE2CA2">
        <w:rPr>
          <w:bCs/>
          <w:sz w:val="28"/>
          <w:szCs w:val="28"/>
        </w:rPr>
        <w:t>0,0</w:t>
      </w:r>
      <w:r w:rsidRPr="00FE2CA2">
        <w:rPr>
          <w:bCs/>
          <w:sz w:val="28"/>
          <w:szCs w:val="28"/>
        </w:rPr>
        <w:t xml:space="preserve"> тыс. рублей, в том числе:</w:t>
      </w:r>
    </w:p>
    <w:p w14:paraId="251871B4" w14:textId="3A1BCD0F" w:rsidR="00840102" w:rsidRPr="00FE2CA2" w:rsidRDefault="0083097C" w:rsidP="001932D2">
      <w:pPr>
        <w:widowControl w:val="0"/>
        <w:ind w:right="26"/>
        <w:jc w:val="both"/>
      </w:pPr>
      <w:r w:rsidRPr="00FE2CA2">
        <w:rPr>
          <w:sz w:val="28"/>
          <w:szCs w:val="28"/>
        </w:rPr>
        <w:t>из средств федерального бюджета – 0,0 тыс. рублей;</w:t>
      </w:r>
    </w:p>
    <w:p w14:paraId="35CED30B" w14:textId="5C1D883F" w:rsidR="00840102" w:rsidRPr="00FE2CA2" w:rsidRDefault="0083097C" w:rsidP="001932D2">
      <w:pPr>
        <w:widowControl w:val="0"/>
        <w:ind w:right="26"/>
        <w:jc w:val="both"/>
      </w:pPr>
      <w:r w:rsidRPr="00FE2CA2">
        <w:rPr>
          <w:sz w:val="28"/>
          <w:szCs w:val="28"/>
        </w:rPr>
        <w:t>из средств краевого бюджета – 0,0 тыс. рублей;</w:t>
      </w:r>
    </w:p>
    <w:p w14:paraId="5A831FDE" w14:textId="602C7C58" w:rsidR="00840102" w:rsidRPr="00FE2CA2" w:rsidRDefault="0083097C" w:rsidP="001932D2">
      <w:pPr>
        <w:widowControl w:val="0"/>
        <w:ind w:right="26"/>
        <w:jc w:val="both"/>
      </w:pPr>
      <w:r w:rsidRPr="00FE2CA2">
        <w:rPr>
          <w:sz w:val="28"/>
          <w:szCs w:val="28"/>
        </w:rPr>
        <w:t xml:space="preserve">из средств местного бюджета – </w:t>
      </w:r>
      <w:r w:rsidR="00692F9A" w:rsidRPr="00FE2CA2">
        <w:rPr>
          <w:sz w:val="28"/>
          <w:szCs w:val="28"/>
        </w:rPr>
        <w:t>0,0</w:t>
      </w:r>
      <w:r w:rsidRPr="00FE2CA2">
        <w:rPr>
          <w:sz w:val="28"/>
          <w:szCs w:val="28"/>
        </w:rPr>
        <w:t xml:space="preserve"> тыс. рублей;</w:t>
      </w:r>
    </w:p>
    <w:p w14:paraId="736A5D70" w14:textId="77777777" w:rsidR="00840102" w:rsidRPr="00FE2CA2" w:rsidRDefault="0083097C" w:rsidP="001932D2">
      <w:pPr>
        <w:widowControl w:val="0"/>
        <w:jc w:val="both"/>
      </w:pPr>
      <w:r w:rsidRPr="00FE2CA2">
        <w:rPr>
          <w:sz w:val="28"/>
          <w:szCs w:val="28"/>
        </w:rPr>
        <w:t>из внебюджетных источников – 0,0 тыс. рублей.</w:t>
      </w:r>
    </w:p>
    <w:p w14:paraId="528F9111" w14:textId="77777777" w:rsidR="00840102" w:rsidRPr="00FE2CA2" w:rsidRDefault="00840102" w:rsidP="001932D2">
      <w:pPr>
        <w:widowControl w:val="0"/>
        <w:ind w:right="26"/>
        <w:jc w:val="both"/>
        <w:rPr>
          <w:sz w:val="28"/>
          <w:szCs w:val="28"/>
        </w:rPr>
      </w:pPr>
    </w:p>
    <w:p w14:paraId="68BD0AEC" w14:textId="63ECE3E7" w:rsidR="00840102" w:rsidRPr="00FE2CA2" w:rsidRDefault="0083097C" w:rsidP="001932D2">
      <w:pPr>
        <w:widowControl w:val="0"/>
        <w:ind w:right="26" w:firstLine="709"/>
      </w:pPr>
      <w:r w:rsidRPr="00FE2CA2">
        <w:rPr>
          <w:sz w:val="28"/>
          <w:szCs w:val="28"/>
        </w:rPr>
        <w:t>«</w:t>
      </w:r>
      <w:r w:rsidRPr="00FE2CA2">
        <w:rPr>
          <w:bCs/>
          <w:sz w:val="28"/>
          <w:szCs w:val="28"/>
        </w:rPr>
        <w:t xml:space="preserve">Благоустройство городских территорий общего пользования» составляет </w:t>
      </w:r>
      <w:r w:rsidR="00692F9A" w:rsidRPr="00FE2CA2">
        <w:rPr>
          <w:bCs/>
          <w:sz w:val="28"/>
          <w:szCs w:val="28"/>
        </w:rPr>
        <w:t>0,0</w:t>
      </w:r>
      <w:r w:rsidRPr="00FE2CA2">
        <w:rPr>
          <w:bCs/>
          <w:sz w:val="28"/>
          <w:szCs w:val="28"/>
        </w:rPr>
        <w:t xml:space="preserve"> тыс. рублей, в том числе: </w:t>
      </w:r>
    </w:p>
    <w:p w14:paraId="3758E018" w14:textId="70E8E982" w:rsidR="00840102" w:rsidRPr="00FE2CA2" w:rsidRDefault="0083097C" w:rsidP="001932D2">
      <w:pPr>
        <w:widowControl w:val="0"/>
        <w:ind w:right="26"/>
        <w:jc w:val="both"/>
      </w:pPr>
      <w:r w:rsidRPr="00FE2CA2">
        <w:rPr>
          <w:sz w:val="28"/>
          <w:szCs w:val="28"/>
        </w:rPr>
        <w:t xml:space="preserve">из средств федерального бюджета – </w:t>
      </w:r>
      <w:r w:rsidR="00692F9A" w:rsidRPr="00FE2CA2">
        <w:rPr>
          <w:sz w:val="28"/>
          <w:szCs w:val="28"/>
        </w:rPr>
        <w:t>0,0</w:t>
      </w:r>
      <w:r w:rsidRPr="00FE2CA2">
        <w:rPr>
          <w:sz w:val="28"/>
          <w:szCs w:val="28"/>
        </w:rPr>
        <w:t xml:space="preserve"> тыс. рублей;</w:t>
      </w:r>
    </w:p>
    <w:p w14:paraId="6799C2D2" w14:textId="01B4FEE8" w:rsidR="00840102" w:rsidRPr="00FE2CA2" w:rsidRDefault="0083097C" w:rsidP="001932D2">
      <w:pPr>
        <w:widowControl w:val="0"/>
        <w:ind w:right="26"/>
        <w:jc w:val="both"/>
      </w:pPr>
      <w:r w:rsidRPr="00FE2CA2">
        <w:rPr>
          <w:sz w:val="28"/>
          <w:szCs w:val="28"/>
        </w:rPr>
        <w:t xml:space="preserve">из средств краевого бюджета – </w:t>
      </w:r>
      <w:r w:rsidR="00692F9A" w:rsidRPr="00FE2CA2">
        <w:rPr>
          <w:sz w:val="28"/>
          <w:szCs w:val="28"/>
        </w:rPr>
        <w:t>0,0</w:t>
      </w:r>
      <w:r w:rsidRPr="00FE2CA2">
        <w:rPr>
          <w:sz w:val="28"/>
          <w:szCs w:val="28"/>
        </w:rPr>
        <w:t xml:space="preserve"> тыс. рублей;</w:t>
      </w:r>
    </w:p>
    <w:p w14:paraId="10D3E4C8" w14:textId="1748E60A" w:rsidR="00840102" w:rsidRPr="00FE2CA2" w:rsidRDefault="0083097C" w:rsidP="001932D2">
      <w:pPr>
        <w:widowControl w:val="0"/>
        <w:ind w:right="26"/>
      </w:pPr>
      <w:r w:rsidRPr="00FE2CA2">
        <w:rPr>
          <w:sz w:val="28"/>
          <w:szCs w:val="28"/>
        </w:rPr>
        <w:t xml:space="preserve">из средств местного бюджета – </w:t>
      </w:r>
      <w:r w:rsidR="00692F9A" w:rsidRPr="00FE2CA2">
        <w:rPr>
          <w:sz w:val="28"/>
          <w:szCs w:val="28"/>
        </w:rPr>
        <w:t>0,0</w:t>
      </w:r>
      <w:r w:rsidRPr="00FE2CA2">
        <w:rPr>
          <w:sz w:val="28"/>
          <w:szCs w:val="28"/>
        </w:rPr>
        <w:t xml:space="preserve"> тыс. рублей;</w:t>
      </w:r>
    </w:p>
    <w:p w14:paraId="2BFC951D" w14:textId="457D5A4D" w:rsidR="00840102" w:rsidRPr="00FE2CA2" w:rsidRDefault="0083097C" w:rsidP="001932D2">
      <w:pPr>
        <w:widowControl w:val="0"/>
        <w:ind w:right="26"/>
      </w:pPr>
      <w:r w:rsidRPr="00FE2CA2">
        <w:rPr>
          <w:sz w:val="28"/>
          <w:szCs w:val="28"/>
        </w:rPr>
        <w:t xml:space="preserve">из внебюджетных источников – </w:t>
      </w:r>
      <w:r w:rsidR="00692F9A" w:rsidRPr="00FE2CA2">
        <w:rPr>
          <w:sz w:val="28"/>
          <w:szCs w:val="28"/>
        </w:rPr>
        <w:t>0,0</w:t>
      </w:r>
      <w:r w:rsidRPr="00FE2CA2">
        <w:rPr>
          <w:sz w:val="28"/>
          <w:szCs w:val="28"/>
        </w:rPr>
        <w:t xml:space="preserve"> тыс. рублей.</w:t>
      </w:r>
    </w:p>
    <w:p w14:paraId="13F145D1" w14:textId="77777777" w:rsidR="00840102" w:rsidRPr="00FE2CA2" w:rsidRDefault="00840102" w:rsidP="001932D2">
      <w:pPr>
        <w:widowControl w:val="0"/>
        <w:ind w:right="26" w:firstLine="851"/>
        <w:rPr>
          <w:sz w:val="28"/>
          <w:szCs w:val="28"/>
        </w:rPr>
      </w:pPr>
    </w:p>
    <w:p w14:paraId="2A1012F5" w14:textId="5B67FE39" w:rsidR="00840102" w:rsidRPr="00FE2CA2" w:rsidRDefault="0083097C" w:rsidP="001932D2">
      <w:pPr>
        <w:widowControl w:val="0"/>
        <w:ind w:right="26" w:firstLine="709"/>
        <w:jc w:val="both"/>
      </w:pPr>
      <w:r w:rsidRPr="00FE2CA2">
        <w:rPr>
          <w:bCs/>
          <w:sz w:val="28"/>
          <w:szCs w:val="28"/>
        </w:rPr>
        <w:t xml:space="preserve">«Изготовление проектно-сметной документации (изыскательных работ), проведение экспертизы достоверности сметной стоимости, </w:t>
      </w:r>
      <w:r w:rsidR="002F7B62" w:rsidRPr="00FE2CA2">
        <w:rPr>
          <w:bCs/>
          <w:sz w:val="28"/>
          <w:szCs w:val="28"/>
        </w:rPr>
        <w:t>технический надзор</w:t>
      </w:r>
      <w:r w:rsidR="00692F9A" w:rsidRPr="00FE2CA2">
        <w:rPr>
          <w:bCs/>
          <w:sz w:val="28"/>
          <w:szCs w:val="28"/>
        </w:rPr>
        <w:t xml:space="preserve">» </w:t>
      </w:r>
      <w:r w:rsidR="007A0A2C" w:rsidRPr="00FE2CA2">
        <w:rPr>
          <w:bCs/>
          <w:sz w:val="28"/>
          <w:szCs w:val="28"/>
        </w:rPr>
        <w:t>26 520,0</w:t>
      </w:r>
      <w:r w:rsidRPr="00FE2CA2">
        <w:rPr>
          <w:bCs/>
          <w:sz w:val="28"/>
          <w:szCs w:val="28"/>
        </w:rPr>
        <w:t xml:space="preserve"> тыс. рублей в том числе: </w:t>
      </w:r>
    </w:p>
    <w:p w14:paraId="45B4050A" w14:textId="33AE54B1" w:rsidR="00840102" w:rsidRPr="00FE2CA2" w:rsidRDefault="0083097C" w:rsidP="001932D2">
      <w:pPr>
        <w:widowControl w:val="0"/>
        <w:ind w:right="26"/>
        <w:jc w:val="both"/>
      </w:pPr>
      <w:r w:rsidRPr="00FE2CA2">
        <w:rPr>
          <w:sz w:val="28"/>
          <w:szCs w:val="28"/>
        </w:rPr>
        <w:t>из средств федерального бюджета – 0,0 тыс. рублей;</w:t>
      </w:r>
    </w:p>
    <w:p w14:paraId="263227C7" w14:textId="77777777" w:rsidR="00840102" w:rsidRPr="00FE2CA2" w:rsidRDefault="0083097C" w:rsidP="001932D2">
      <w:pPr>
        <w:widowControl w:val="0"/>
        <w:ind w:right="26"/>
        <w:jc w:val="both"/>
      </w:pPr>
      <w:r w:rsidRPr="00FE2CA2">
        <w:rPr>
          <w:sz w:val="28"/>
          <w:szCs w:val="28"/>
        </w:rPr>
        <w:lastRenderedPageBreak/>
        <w:t>из средств краевого бюджета – 0,0 тыс. рублей;</w:t>
      </w:r>
    </w:p>
    <w:p w14:paraId="6D2CBA48" w14:textId="1029EA2A" w:rsidR="00840102" w:rsidRPr="00FE2CA2" w:rsidRDefault="0083097C" w:rsidP="001932D2">
      <w:pPr>
        <w:widowControl w:val="0"/>
        <w:ind w:right="26"/>
      </w:pPr>
      <w:r w:rsidRPr="00FE2CA2">
        <w:rPr>
          <w:sz w:val="28"/>
          <w:szCs w:val="28"/>
        </w:rPr>
        <w:t xml:space="preserve">из средств местного бюджета – </w:t>
      </w:r>
      <w:r w:rsidR="007A0A2C" w:rsidRPr="00FE2CA2">
        <w:rPr>
          <w:bCs/>
          <w:sz w:val="28"/>
          <w:szCs w:val="28"/>
        </w:rPr>
        <w:t>26 520,0</w:t>
      </w:r>
      <w:r w:rsidR="005D4E6F" w:rsidRPr="00FE2CA2">
        <w:rPr>
          <w:bCs/>
          <w:sz w:val="28"/>
          <w:szCs w:val="28"/>
        </w:rPr>
        <w:t xml:space="preserve"> </w:t>
      </w:r>
      <w:r w:rsidRPr="00FE2CA2">
        <w:rPr>
          <w:sz w:val="28"/>
          <w:szCs w:val="28"/>
        </w:rPr>
        <w:t>тыс. рублей.</w:t>
      </w:r>
    </w:p>
    <w:p w14:paraId="67F356D0" w14:textId="77777777" w:rsidR="00840102" w:rsidRPr="00FE2CA2" w:rsidRDefault="0083097C" w:rsidP="001932D2">
      <w:pPr>
        <w:widowControl w:val="0"/>
        <w:jc w:val="both"/>
      </w:pPr>
      <w:r w:rsidRPr="00FE2CA2">
        <w:rPr>
          <w:sz w:val="28"/>
          <w:szCs w:val="28"/>
        </w:rPr>
        <w:t>из внебюджетных источников – 0,0 тыс. рублей.</w:t>
      </w:r>
    </w:p>
    <w:p w14:paraId="7D5650BC" w14:textId="77777777" w:rsidR="00840102" w:rsidRPr="00FE2CA2" w:rsidRDefault="00840102" w:rsidP="001932D2">
      <w:pPr>
        <w:widowControl w:val="0"/>
        <w:ind w:right="26" w:firstLine="851"/>
        <w:rPr>
          <w:sz w:val="28"/>
          <w:szCs w:val="28"/>
        </w:rPr>
      </w:pPr>
    </w:p>
    <w:p w14:paraId="73644111" w14:textId="4E7A7115" w:rsidR="00840102" w:rsidRPr="00FE2CA2" w:rsidRDefault="0083097C" w:rsidP="001932D2">
      <w:pPr>
        <w:widowControl w:val="0"/>
        <w:ind w:right="26" w:firstLine="709"/>
        <w:jc w:val="both"/>
        <w:rPr>
          <w:rStyle w:val="fontstyle01"/>
          <w:color w:val="auto"/>
        </w:rPr>
      </w:pPr>
      <w:r w:rsidRPr="00FE2CA2">
        <w:rPr>
          <w:sz w:val="28"/>
          <w:szCs w:val="28"/>
        </w:rPr>
        <w:t xml:space="preserve">Ресурсное обеспечение реализации программы за счет средств федерального, краевого, местного </w:t>
      </w:r>
      <w:r w:rsidR="002B4A9E" w:rsidRPr="00FE2CA2">
        <w:rPr>
          <w:sz w:val="28"/>
          <w:szCs w:val="28"/>
        </w:rPr>
        <w:t>бюджетов подлежит</w:t>
      </w:r>
      <w:r w:rsidRPr="00FE2CA2">
        <w:rPr>
          <w:sz w:val="28"/>
          <w:szCs w:val="28"/>
        </w:rPr>
        <w:t xml:space="preserve"> ежегодному уточнению в рамках формирования бюджетов на очередной финансовый год</w:t>
      </w:r>
      <w:r w:rsidR="00DF389B" w:rsidRPr="00FE2CA2">
        <w:rPr>
          <w:sz w:val="28"/>
          <w:szCs w:val="28"/>
        </w:rPr>
        <w:t xml:space="preserve"> </w:t>
      </w:r>
      <w:r w:rsidR="00B4397F" w:rsidRPr="00FE2CA2">
        <w:rPr>
          <w:sz w:val="28"/>
          <w:szCs w:val="28"/>
        </w:rPr>
        <w:t xml:space="preserve">на </w:t>
      </w:r>
      <w:r w:rsidR="00761304" w:rsidRPr="00FE2CA2">
        <w:rPr>
          <w:sz w:val="28"/>
          <w:szCs w:val="28"/>
        </w:rPr>
        <w:t xml:space="preserve">мероприятия по </w:t>
      </w:r>
      <w:r w:rsidR="00B4397F" w:rsidRPr="00FE2CA2">
        <w:rPr>
          <w:sz w:val="28"/>
          <w:szCs w:val="28"/>
        </w:rPr>
        <w:t>реализаци</w:t>
      </w:r>
      <w:r w:rsidR="00761304" w:rsidRPr="00FE2CA2">
        <w:rPr>
          <w:sz w:val="28"/>
          <w:szCs w:val="28"/>
        </w:rPr>
        <w:t>и</w:t>
      </w:r>
      <w:r w:rsidR="00B4397F" w:rsidRPr="00FE2CA2">
        <w:rPr>
          <w:sz w:val="28"/>
          <w:szCs w:val="28"/>
        </w:rPr>
        <w:t xml:space="preserve"> регионального проекта «</w:t>
      </w:r>
      <w:r w:rsidR="00B4397F" w:rsidRPr="00FE2CA2">
        <w:rPr>
          <w:rStyle w:val="fontstyle01"/>
          <w:color w:val="auto"/>
        </w:rPr>
        <w:t>Формирование современной городской среды» и государственной программ</w:t>
      </w:r>
      <w:r w:rsidR="00761304" w:rsidRPr="00FE2CA2">
        <w:rPr>
          <w:rStyle w:val="fontstyle01"/>
          <w:color w:val="auto"/>
        </w:rPr>
        <w:t>ы</w:t>
      </w:r>
      <w:r w:rsidR="00B4397F" w:rsidRPr="00FE2CA2">
        <w:rPr>
          <w:rStyle w:val="fontstyle01"/>
          <w:color w:val="auto"/>
        </w:rPr>
        <w:t xml:space="preserve"> Краснодарского края «Формирование современной городской среды», утвержденной постановлением главы администрации (губернатора) Краснодарского края № 655 от 31 августа 2017 года.</w:t>
      </w:r>
    </w:p>
    <w:p w14:paraId="68212448" w14:textId="77777777" w:rsidR="00840102" w:rsidRPr="00FE2CA2" w:rsidRDefault="00840102" w:rsidP="001932D2">
      <w:pPr>
        <w:pStyle w:val="ConsPlusNormal"/>
        <w:ind w:right="26" w:firstLine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4933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628"/>
        <w:gridCol w:w="1842"/>
        <w:gridCol w:w="1560"/>
        <w:gridCol w:w="1134"/>
        <w:gridCol w:w="1134"/>
        <w:gridCol w:w="992"/>
        <w:gridCol w:w="1134"/>
        <w:gridCol w:w="1134"/>
        <w:gridCol w:w="992"/>
        <w:gridCol w:w="1843"/>
      </w:tblGrid>
      <w:tr w:rsidR="00FE2CA2" w:rsidRPr="00FE2CA2" w14:paraId="44947CC5" w14:textId="77777777" w:rsidTr="004A350A">
        <w:trPr>
          <w:trHeight w:val="1160"/>
        </w:trPr>
        <w:tc>
          <w:tcPr>
            <w:tcW w:w="540" w:type="dxa"/>
            <w:shd w:val="clear" w:color="auto" w:fill="auto"/>
          </w:tcPr>
          <w:p w14:paraId="5A79C8C7" w14:textId="77777777" w:rsidR="0096565E" w:rsidRPr="00FE2CA2" w:rsidRDefault="0096565E" w:rsidP="001932D2">
            <w:pPr>
              <w:jc w:val="center"/>
            </w:pPr>
            <w:bookmarkStart w:id="3" w:name="_Hlk194574884"/>
            <w:r w:rsidRPr="00FE2CA2">
              <w:rPr>
                <w:bCs/>
                <w:sz w:val="23"/>
                <w:szCs w:val="23"/>
              </w:rPr>
              <w:t>№ п/п</w:t>
            </w:r>
          </w:p>
        </w:tc>
        <w:tc>
          <w:tcPr>
            <w:tcW w:w="2628" w:type="dxa"/>
            <w:shd w:val="clear" w:color="auto" w:fill="auto"/>
          </w:tcPr>
          <w:p w14:paraId="0D186658" w14:textId="77777777" w:rsidR="0096565E" w:rsidRPr="00FE2CA2" w:rsidRDefault="0096565E" w:rsidP="001932D2">
            <w:pPr>
              <w:jc w:val="center"/>
            </w:pPr>
            <w:r w:rsidRPr="00FE2CA2">
              <w:rPr>
                <w:bCs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842" w:type="dxa"/>
            <w:shd w:val="clear" w:color="auto" w:fill="auto"/>
          </w:tcPr>
          <w:p w14:paraId="7C1AEE98" w14:textId="77777777" w:rsidR="0096565E" w:rsidRPr="00FE2CA2" w:rsidRDefault="0096565E" w:rsidP="001932D2">
            <w:pPr>
              <w:jc w:val="center"/>
            </w:pPr>
            <w:r w:rsidRPr="00FE2CA2">
              <w:rPr>
                <w:bCs/>
                <w:sz w:val="23"/>
                <w:szCs w:val="23"/>
              </w:rPr>
              <w:t>Источник финансирования</w:t>
            </w:r>
          </w:p>
        </w:tc>
        <w:tc>
          <w:tcPr>
            <w:tcW w:w="1560" w:type="dxa"/>
            <w:shd w:val="clear" w:color="auto" w:fill="auto"/>
          </w:tcPr>
          <w:p w14:paraId="30403900" w14:textId="452AC340" w:rsidR="0096565E" w:rsidRPr="00FE2CA2" w:rsidRDefault="0096565E" w:rsidP="001932D2">
            <w:pPr>
              <w:jc w:val="center"/>
            </w:pPr>
            <w:r w:rsidRPr="00FE2CA2">
              <w:rPr>
                <w:bCs/>
                <w:sz w:val="23"/>
                <w:szCs w:val="23"/>
              </w:rPr>
              <w:t>Объем финансирования (</w:t>
            </w:r>
            <w:proofErr w:type="spellStart"/>
            <w:proofErr w:type="gramStart"/>
            <w:r w:rsidRPr="00FE2CA2">
              <w:rPr>
                <w:bCs/>
                <w:sz w:val="23"/>
                <w:szCs w:val="23"/>
              </w:rPr>
              <w:t>тыс.рублей</w:t>
            </w:r>
            <w:proofErr w:type="spellEnd"/>
            <w:proofErr w:type="gramEnd"/>
            <w:r w:rsidRPr="00FE2CA2">
              <w:rPr>
                <w:bCs/>
                <w:sz w:val="23"/>
                <w:szCs w:val="23"/>
              </w:rPr>
              <w:t>)</w:t>
            </w:r>
          </w:p>
        </w:tc>
        <w:tc>
          <w:tcPr>
            <w:tcW w:w="1134" w:type="dxa"/>
            <w:shd w:val="clear" w:color="auto" w:fill="auto"/>
          </w:tcPr>
          <w:p w14:paraId="2AD7918A" w14:textId="15EBEC6A" w:rsidR="0096565E" w:rsidRPr="00FE2CA2" w:rsidRDefault="0096565E" w:rsidP="001932D2">
            <w:pPr>
              <w:ind w:left="-108" w:right="-108"/>
              <w:jc w:val="center"/>
            </w:pPr>
            <w:r w:rsidRPr="00FE2CA2">
              <w:rPr>
                <w:bCs/>
                <w:sz w:val="23"/>
                <w:szCs w:val="23"/>
              </w:rPr>
              <w:t>202</w:t>
            </w:r>
            <w:r w:rsidR="00FD5C3B" w:rsidRPr="00FE2CA2">
              <w:rPr>
                <w:bCs/>
                <w:sz w:val="23"/>
                <w:szCs w:val="23"/>
              </w:rPr>
              <w:t>5</w:t>
            </w:r>
            <w:r w:rsidRPr="00FE2CA2">
              <w:rPr>
                <w:bCs/>
                <w:sz w:val="23"/>
                <w:szCs w:val="23"/>
              </w:rPr>
              <w:t xml:space="preserve"> г.</w:t>
            </w:r>
          </w:p>
        </w:tc>
        <w:tc>
          <w:tcPr>
            <w:tcW w:w="1134" w:type="dxa"/>
            <w:shd w:val="clear" w:color="auto" w:fill="auto"/>
          </w:tcPr>
          <w:p w14:paraId="2AF71B20" w14:textId="2B2AD6B6" w:rsidR="0096565E" w:rsidRPr="00FE2CA2" w:rsidRDefault="0096565E" w:rsidP="001932D2">
            <w:pPr>
              <w:ind w:left="-112" w:right="-79"/>
              <w:jc w:val="center"/>
            </w:pPr>
            <w:r w:rsidRPr="00FE2CA2">
              <w:rPr>
                <w:bCs/>
                <w:sz w:val="23"/>
                <w:szCs w:val="23"/>
              </w:rPr>
              <w:t>202</w:t>
            </w:r>
            <w:r w:rsidR="00FD5C3B" w:rsidRPr="00FE2CA2">
              <w:rPr>
                <w:bCs/>
                <w:sz w:val="23"/>
                <w:szCs w:val="23"/>
              </w:rPr>
              <w:t>6</w:t>
            </w:r>
            <w:r w:rsidRPr="00FE2CA2">
              <w:rPr>
                <w:bCs/>
                <w:sz w:val="23"/>
                <w:szCs w:val="23"/>
              </w:rPr>
              <w:t xml:space="preserve"> г.</w:t>
            </w:r>
          </w:p>
        </w:tc>
        <w:tc>
          <w:tcPr>
            <w:tcW w:w="992" w:type="dxa"/>
            <w:shd w:val="clear" w:color="auto" w:fill="auto"/>
          </w:tcPr>
          <w:p w14:paraId="64D852BF" w14:textId="18B49792" w:rsidR="0096565E" w:rsidRPr="00FE2CA2" w:rsidRDefault="0096565E" w:rsidP="001932D2">
            <w:pPr>
              <w:ind w:left="-137" w:right="-53"/>
              <w:jc w:val="center"/>
            </w:pPr>
            <w:r w:rsidRPr="00FE2CA2">
              <w:rPr>
                <w:bCs/>
                <w:sz w:val="23"/>
                <w:szCs w:val="23"/>
              </w:rPr>
              <w:t>202</w:t>
            </w:r>
            <w:r w:rsidR="00FD5C3B" w:rsidRPr="00FE2CA2">
              <w:rPr>
                <w:bCs/>
                <w:sz w:val="23"/>
                <w:szCs w:val="23"/>
              </w:rPr>
              <w:t>7</w:t>
            </w:r>
            <w:r w:rsidRPr="00FE2CA2">
              <w:rPr>
                <w:bCs/>
                <w:sz w:val="23"/>
                <w:szCs w:val="23"/>
              </w:rPr>
              <w:t xml:space="preserve"> г.</w:t>
            </w:r>
          </w:p>
        </w:tc>
        <w:tc>
          <w:tcPr>
            <w:tcW w:w="1134" w:type="dxa"/>
            <w:shd w:val="clear" w:color="auto" w:fill="auto"/>
          </w:tcPr>
          <w:p w14:paraId="59EB4519" w14:textId="7D972DF9" w:rsidR="0096565E" w:rsidRPr="00FE2CA2" w:rsidRDefault="0096565E" w:rsidP="001932D2">
            <w:pPr>
              <w:ind w:left="-21" w:right="-28"/>
              <w:jc w:val="center"/>
            </w:pPr>
            <w:r w:rsidRPr="00FE2CA2">
              <w:rPr>
                <w:bCs/>
                <w:sz w:val="23"/>
                <w:szCs w:val="23"/>
              </w:rPr>
              <w:t>202</w:t>
            </w:r>
            <w:r w:rsidR="00FD5C3B" w:rsidRPr="00FE2CA2">
              <w:rPr>
                <w:bCs/>
                <w:sz w:val="23"/>
                <w:szCs w:val="23"/>
              </w:rPr>
              <w:t>8</w:t>
            </w:r>
            <w:r w:rsidRPr="00FE2CA2">
              <w:rPr>
                <w:bCs/>
                <w:sz w:val="23"/>
                <w:szCs w:val="23"/>
              </w:rPr>
              <w:t xml:space="preserve"> г.   </w:t>
            </w:r>
          </w:p>
        </w:tc>
        <w:tc>
          <w:tcPr>
            <w:tcW w:w="1134" w:type="dxa"/>
            <w:shd w:val="clear" w:color="auto" w:fill="auto"/>
          </w:tcPr>
          <w:p w14:paraId="31C6B683" w14:textId="51B3E6D1" w:rsidR="0096565E" w:rsidRPr="00FE2CA2" w:rsidRDefault="0096565E" w:rsidP="001932D2">
            <w:pPr>
              <w:jc w:val="center"/>
            </w:pPr>
            <w:r w:rsidRPr="00FE2CA2">
              <w:rPr>
                <w:bCs/>
                <w:sz w:val="23"/>
                <w:szCs w:val="23"/>
              </w:rPr>
              <w:t>20</w:t>
            </w:r>
            <w:r w:rsidR="00FD5C3B" w:rsidRPr="00FE2CA2">
              <w:rPr>
                <w:bCs/>
                <w:sz w:val="23"/>
                <w:szCs w:val="23"/>
              </w:rPr>
              <w:t>29</w:t>
            </w:r>
            <w:r w:rsidRPr="00FE2CA2">
              <w:rPr>
                <w:bCs/>
                <w:sz w:val="23"/>
                <w:szCs w:val="23"/>
              </w:rPr>
              <w:t xml:space="preserve"> г. </w:t>
            </w:r>
          </w:p>
        </w:tc>
        <w:tc>
          <w:tcPr>
            <w:tcW w:w="992" w:type="dxa"/>
            <w:shd w:val="clear" w:color="auto" w:fill="auto"/>
          </w:tcPr>
          <w:p w14:paraId="2F547EAE" w14:textId="185AD4C0" w:rsidR="0096565E" w:rsidRPr="00FE2CA2" w:rsidRDefault="0096565E" w:rsidP="001932D2">
            <w:pPr>
              <w:ind w:right="-108"/>
              <w:jc w:val="center"/>
            </w:pPr>
            <w:r w:rsidRPr="00FE2CA2">
              <w:rPr>
                <w:bCs/>
                <w:sz w:val="23"/>
                <w:szCs w:val="23"/>
              </w:rPr>
              <w:t>203</w:t>
            </w:r>
            <w:r w:rsidR="00FD5C3B" w:rsidRPr="00FE2CA2">
              <w:rPr>
                <w:bCs/>
                <w:sz w:val="23"/>
                <w:szCs w:val="23"/>
              </w:rPr>
              <w:t>0</w:t>
            </w:r>
            <w:r w:rsidRPr="00FE2CA2">
              <w:rPr>
                <w:bCs/>
                <w:sz w:val="23"/>
                <w:szCs w:val="23"/>
              </w:rPr>
              <w:t xml:space="preserve"> г. </w:t>
            </w:r>
          </w:p>
        </w:tc>
        <w:tc>
          <w:tcPr>
            <w:tcW w:w="1843" w:type="dxa"/>
            <w:shd w:val="clear" w:color="auto" w:fill="auto"/>
          </w:tcPr>
          <w:p w14:paraId="5EF0525C" w14:textId="77777777" w:rsidR="0096565E" w:rsidRPr="00FE2CA2" w:rsidRDefault="0096565E" w:rsidP="001932D2">
            <w:pPr>
              <w:jc w:val="center"/>
            </w:pPr>
            <w:r w:rsidRPr="00FE2CA2">
              <w:rPr>
                <w:bCs/>
                <w:sz w:val="23"/>
                <w:szCs w:val="23"/>
              </w:rPr>
              <w:t>Исполнитель программных мероприятий</w:t>
            </w:r>
          </w:p>
        </w:tc>
      </w:tr>
      <w:tr w:rsidR="00FE2CA2" w:rsidRPr="00FE2CA2" w14:paraId="75935285" w14:textId="77777777" w:rsidTr="00A83890">
        <w:trPr>
          <w:trHeight w:val="375"/>
        </w:trPr>
        <w:tc>
          <w:tcPr>
            <w:tcW w:w="540" w:type="dxa"/>
            <w:shd w:val="clear" w:color="auto" w:fill="auto"/>
          </w:tcPr>
          <w:p w14:paraId="0E91C43C" w14:textId="77777777" w:rsidR="00840102" w:rsidRPr="00FE2CA2" w:rsidRDefault="0083097C" w:rsidP="001932D2">
            <w:pPr>
              <w:jc w:val="center"/>
            </w:pPr>
            <w:r w:rsidRPr="00FE2CA2">
              <w:rPr>
                <w:sz w:val="23"/>
                <w:szCs w:val="23"/>
              </w:rPr>
              <w:t>1</w:t>
            </w:r>
          </w:p>
        </w:tc>
        <w:tc>
          <w:tcPr>
            <w:tcW w:w="14393" w:type="dxa"/>
            <w:gridSpan w:val="10"/>
            <w:shd w:val="clear" w:color="auto" w:fill="auto"/>
          </w:tcPr>
          <w:p w14:paraId="0921ED25" w14:textId="41F3E87C" w:rsidR="00840102" w:rsidRPr="00FE2CA2" w:rsidRDefault="0083097C" w:rsidP="001932D2">
            <w:r w:rsidRPr="00FE2CA2">
              <w:rPr>
                <w:bCs/>
                <w:sz w:val="23"/>
                <w:szCs w:val="23"/>
              </w:rPr>
              <w:t>Раздел 1 «Благоустройство дворовых территорий многоквартирных домов»</w:t>
            </w:r>
          </w:p>
        </w:tc>
      </w:tr>
      <w:tr w:rsidR="00FE2CA2" w:rsidRPr="00FE2CA2" w14:paraId="35043DD0" w14:textId="77777777" w:rsidTr="004A350A">
        <w:trPr>
          <w:trHeight w:val="276"/>
        </w:trPr>
        <w:tc>
          <w:tcPr>
            <w:tcW w:w="540" w:type="dxa"/>
            <w:vMerge w:val="restart"/>
            <w:shd w:val="clear" w:color="auto" w:fill="auto"/>
          </w:tcPr>
          <w:p w14:paraId="2FD1AD5B" w14:textId="77777777" w:rsidR="0096565E" w:rsidRPr="00FE2CA2" w:rsidRDefault="0096565E" w:rsidP="001932D2">
            <w:pPr>
              <w:jc w:val="center"/>
            </w:pPr>
            <w:r w:rsidRPr="00FE2CA2">
              <w:rPr>
                <w:sz w:val="23"/>
                <w:szCs w:val="23"/>
              </w:rPr>
              <w:t>1.1</w:t>
            </w:r>
          </w:p>
        </w:tc>
        <w:tc>
          <w:tcPr>
            <w:tcW w:w="2628" w:type="dxa"/>
            <w:vMerge w:val="restart"/>
            <w:shd w:val="clear" w:color="auto" w:fill="auto"/>
          </w:tcPr>
          <w:p w14:paraId="19F44B69" w14:textId="14913ECD" w:rsidR="0096565E" w:rsidRPr="00FE2CA2" w:rsidRDefault="0096565E" w:rsidP="001932D2">
            <w:r w:rsidRPr="00FE2CA2">
              <w:rPr>
                <w:sz w:val="23"/>
                <w:szCs w:val="23"/>
              </w:rPr>
              <w:t>Мероприятия по благоустройству дворовых территорий многоквартирных домов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4BFDBC55" w14:textId="77777777" w:rsidR="0096565E" w:rsidRPr="00FE2CA2" w:rsidRDefault="0096565E" w:rsidP="001932D2">
            <w:r w:rsidRPr="00FE2CA2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560" w:type="dxa"/>
            <w:vMerge w:val="restart"/>
            <w:shd w:val="clear" w:color="auto" w:fill="auto"/>
          </w:tcPr>
          <w:p w14:paraId="602EE3C4" w14:textId="2549291B" w:rsidR="0096565E" w:rsidRPr="00FE2CA2" w:rsidRDefault="0096565E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01E4BCB6" w14:textId="77777777" w:rsidR="0096565E" w:rsidRPr="00FE2CA2" w:rsidRDefault="0096565E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F2831D0" w14:textId="77777777" w:rsidR="0096565E" w:rsidRPr="00FE2CA2" w:rsidRDefault="0096565E" w:rsidP="001932D2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040BCC0A" w14:textId="77777777" w:rsidR="0096565E" w:rsidRPr="00FE2CA2" w:rsidRDefault="0096565E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539F4D16" w14:textId="77777777" w:rsidR="0096565E" w:rsidRPr="00FE2CA2" w:rsidRDefault="0096565E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215D1A56" w14:textId="77777777" w:rsidR="0096565E" w:rsidRPr="00FE2CA2" w:rsidRDefault="0096565E" w:rsidP="001932D2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0BC82AD0" w14:textId="1B5500AD" w:rsidR="0096565E" w:rsidRPr="00FE2CA2" w:rsidRDefault="0096565E" w:rsidP="001932D2">
            <w:pPr>
              <w:jc w:val="center"/>
            </w:pPr>
            <w:r w:rsidRPr="00FE2CA2">
              <w:t>0,0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042FB375" w14:textId="77777777" w:rsidR="0096565E" w:rsidRPr="00FE2CA2" w:rsidRDefault="0096565E" w:rsidP="001932D2">
            <w:pPr>
              <w:jc w:val="center"/>
            </w:pPr>
            <w:r w:rsidRPr="00FE2CA2">
              <w:rPr>
                <w:sz w:val="23"/>
                <w:szCs w:val="23"/>
              </w:rPr>
              <w:t>МКУ «ЦГХ»</w:t>
            </w:r>
          </w:p>
        </w:tc>
      </w:tr>
      <w:tr w:rsidR="00FE2CA2" w:rsidRPr="00FE2CA2" w14:paraId="73B92A7B" w14:textId="77777777" w:rsidTr="004A350A">
        <w:trPr>
          <w:trHeight w:val="264"/>
        </w:trPr>
        <w:tc>
          <w:tcPr>
            <w:tcW w:w="540" w:type="dxa"/>
            <w:vMerge/>
            <w:shd w:val="clear" w:color="auto" w:fill="auto"/>
          </w:tcPr>
          <w:p w14:paraId="7EC411C7" w14:textId="77777777" w:rsidR="0096565E" w:rsidRPr="00FE2CA2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42EAE87E" w14:textId="77777777" w:rsidR="0096565E" w:rsidRPr="00FE2CA2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48E60483" w14:textId="77777777" w:rsidR="0096565E" w:rsidRPr="00FE2CA2" w:rsidRDefault="0096565E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14:paraId="3B47EE28" w14:textId="77777777" w:rsidR="0096565E" w:rsidRPr="00FE2CA2" w:rsidRDefault="0096565E" w:rsidP="001932D2">
            <w:pPr>
              <w:snapToGrid w:val="0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518842D5" w14:textId="77777777" w:rsidR="0096565E" w:rsidRPr="00FE2CA2" w:rsidRDefault="0096565E" w:rsidP="001932D2">
            <w:pPr>
              <w:snapToGrid w:val="0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14:paraId="7378B819" w14:textId="77777777" w:rsidR="0096565E" w:rsidRPr="00FE2CA2" w:rsidRDefault="0096565E" w:rsidP="001932D2">
            <w:pPr>
              <w:snapToGrid w:val="0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14:paraId="793B854C" w14:textId="77777777" w:rsidR="0096565E" w:rsidRPr="00FE2CA2" w:rsidRDefault="0096565E" w:rsidP="001932D2">
            <w:pPr>
              <w:snapToGrid w:val="0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14:paraId="7B75BC4D" w14:textId="77777777" w:rsidR="0096565E" w:rsidRPr="00FE2CA2" w:rsidRDefault="0096565E" w:rsidP="001932D2">
            <w:pPr>
              <w:snapToGrid w:val="0"/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14:paraId="6EC5D460" w14:textId="77777777" w:rsidR="0096565E" w:rsidRPr="00FE2CA2" w:rsidRDefault="0096565E" w:rsidP="001932D2">
            <w:pPr>
              <w:snapToGrid w:val="0"/>
              <w:jc w:val="center"/>
            </w:pPr>
          </w:p>
        </w:tc>
        <w:tc>
          <w:tcPr>
            <w:tcW w:w="992" w:type="dxa"/>
            <w:vMerge/>
            <w:shd w:val="clear" w:color="auto" w:fill="auto"/>
          </w:tcPr>
          <w:p w14:paraId="36715133" w14:textId="77777777" w:rsidR="0096565E" w:rsidRPr="00FE2CA2" w:rsidRDefault="0096565E" w:rsidP="001932D2">
            <w:pPr>
              <w:snapToGrid w:val="0"/>
              <w:jc w:val="center"/>
            </w:pPr>
          </w:p>
        </w:tc>
        <w:tc>
          <w:tcPr>
            <w:tcW w:w="1843" w:type="dxa"/>
            <w:vMerge/>
            <w:shd w:val="clear" w:color="auto" w:fill="auto"/>
          </w:tcPr>
          <w:p w14:paraId="0FA2CDAD" w14:textId="77777777" w:rsidR="0096565E" w:rsidRPr="00FE2CA2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FE2CA2" w:rsidRPr="00FE2CA2" w14:paraId="3AE44902" w14:textId="77777777" w:rsidTr="004A350A">
        <w:trPr>
          <w:trHeight w:val="505"/>
        </w:trPr>
        <w:tc>
          <w:tcPr>
            <w:tcW w:w="540" w:type="dxa"/>
            <w:vMerge/>
            <w:shd w:val="clear" w:color="auto" w:fill="auto"/>
          </w:tcPr>
          <w:p w14:paraId="219F9936" w14:textId="77777777" w:rsidR="0096565E" w:rsidRPr="00FE2CA2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02C56F15" w14:textId="77777777" w:rsidR="0096565E" w:rsidRPr="00FE2CA2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6B433086" w14:textId="77777777" w:rsidR="0096565E" w:rsidRPr="00FE2CA2" w:rsidRDefault="0096565E" w:rsidP="001932D2">
            <w:r w:rsidRPr="00FE2CA2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</w:tcPr>
          <w:p w14:paraId="0BA971DB" w14:textId="77CAD40F" w:rsidR="0096565E" w:rsidRPr="00FE2CA2" w:rsidRDefault="0096565E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7E819B9F" w14:textId="77777777" w:rsidR="0096565E" w:rsidRPr="00FE2CA2" w:rsidRDefault="0096565E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4D3C2463" w14:textId="77777777" w:rsidR="0096565E" w:rsidRPr="00FE2CA2" w:rsidRDefault="0096565E" w:rsidP="001932D2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174CCD19" w14:textId="77777777" w:rsidR="0096565E" w:rsidRPr="00FE2CA2" w:rsidRDefault="0096565E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7864F778" w14:textId="77777777" w:rsidR="0096565E" w:rsidRPr="00FE2CA2" w:rsidRDefault="0096565E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5476AA0F" w14:textId="77777777" w:rsidR="0096565E" w:rsidRPr="00FE2CA2" w:rsidRDefault="0096565E" w:rsidP="001932D2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6766D7D7" w14:textId="0DD08C91" w:rsidR="0096565E" w:rsidRPr="00FE2CA2" w:rsidRDefault="0096565E" w:rsidP="001932D2">
            <w:pPr>
              <w:jc w:val="center"/>
            </w:pPr>
            <w:r w:rsidRPr="00FE2CA2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54C8EACB" w14:textId="77777777" w:rsidR="0096565E" w:rsidRPr="00FE2CA2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FE2CA2" w:rsidRPr="00FE2CA2" w14:paraId="60C16C5A" w14:textId="77777777" w:rsidTr="004A350A">
        <w:trPr>
          <w:trHeight w:val="315"/>
        </w:trPr>
        <w:tc>
          <w:tcPr>
            <w:tcW w:w="540" w:type="dxa"/>
            <w:vMerge/>
            <w:shd w:val="clear" w:color="auto" w:fill="auto"/>
          </w:tcPr>
          <w:p w14:paraId="62D1B4B4" w14:textId="77777777" w:rsidR="0096565E" w:rsidRPr="00FE2CA2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220E5B92" w14:textId="77777777" w:rsidR="0096565E" w:rsidRPr="00FE2CA2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1BDBC563" w14:textId="77777777" w:rsidR="0096565E" w:rsidRPr="00FE2CA2" w:rsidRDefault="0096565E" w:rsidP="001932D2">
            <w:r w:rsidRPr="00FE2CA2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</w:tcPr>
          <w:p w14:paraId="5930162B" w14:textId="77777777" w:rsidR="0096565E" w:rsidRPr="00FE2CA2" w:rsidRDefault="0096565E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24CF5A19" w14:textId="77777777" w:rsidR="0096565E" w:rsidRPr="00FE2CA2" w:rsidRDefault="0096565E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41C028D4" w14:textId="77777777" w:rsidR="0096565E" w:rsidRPr="00FE2CA2" w:rsidRDefault="0096565E" w:rsidP="001932D2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03EB2C41" w14:textId="77777777" w:rsidR="0096565E" w:rsidRPr="00FE2CA2" w:rsidRDefault="0096565E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700D67EB" w14:textId="77777777" w:rsidR="0096565E" w:rsidRPr="00FE2CA2" w:rsidRDefault="0096565E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4D5885F3" w14:textId="77777777" w:rsidR="0096565E" w:rsidRPr="00FE2CA2" w:rsidRDefault="0096565E" w:rsidP="001932D2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5817A48D" w14:textId="77777777" w:rsidR="0096565E" w:rsidRPr="00FE2CA2" w:rsidRDefault="0096565E" w:rsidP="001932D2">
            <w:pPr>
              <w:jc w:val="center"/>
            </w:pPr>
            <w:r w:rsidRPr="00FE2CA2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72451EF4" w14:textId="77777777" w:rsidR="0096565E" w:rsidRPr="00FE2CA2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FE2CA2" w:rsidRPr="00FE2CA2" w14:paraId="3E556AC4" w14:textId="77777777" w:rsidTr="004A350A">
        <w:trPr>
          <w:trHeight w:val="645"/>
        </w:trPr>
        <w:tc>
          <w:tcPr>
            <w:tcW w:w="540" w:type="dxa"/>
            <w:vMerge/>
            <w:shd w:val="clear" w:color="auto" w:fill="auto"/>
          </w:tcPr>
          <w:p w14:paraId="7766A051" w14:textId="77777777" w:rsidR="0096565E" w:rsidRPr="00FE2CA2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37214BA5" w14:textId="77777777" w:rsidR="0096565E" w:rsidRPr="00FE2CA2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135FDB7A" w14:textId="77777777" w:rsidR="0096565E" w:rsidRPr="00FE2CA2" w:rsidRDefault="0096565E" w:rsidP="001932D2">
            <w:r w:rsidRPr="00FE2CA2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</w:tcPr>
          <w:p w14:paraId="5F738553" w14:textId="77777777" w:rsidR="0096565E" w:rsidRPr="00FE2CA2" w:rsidRDefault="0096565E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6DCEAF38" w14:textId="77777777" w:rsidR="0096565E" w:rsidRPr="00FE2CA2" w:rsidRDefault="0096565E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2D24F107" w14:textId="77777777" w:rsidR="0096565E" w:rsidRPr="00FE2CA2" w:rsidRDefault="0096565E" w:rsidP="001932D2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7D3F72C7" w14:textId="77777777" w:rsidR="0096565E" w:rsidRPr="00FE2CA2" w:rsidRDefault="0096565E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06234950" w14:textId="77777777" w:rsidR="0096565E" w:rsidRPr="00FE2CA2" w:rsidRDefault="0096565E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12C02FD9" w14:textId="77777777" w:rsidR="0096565E" w:rsidRPr="00FE2CA2" w:rsidRDefault="0096565E" w:rsidP="001932D2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71F84AA1" w14:textId="77777777" w:rsidR="0096565E" w:rsidRPr="00FE2CA2" w:rsidRDefault="0096565E" w:rsidP="001932D2">
            <w:pPr>
              <w:jc w:val="center"/>
            </w:pPr>
            <w:r w:rsidRPr="00FE2CA2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334D7A31" w14:textId="77777777" w:rsidR="0096565E" w:rsidRPr="00FE2CA2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FE2CA2" w:rsidRPr="00FE2CA2" w14:paraId="5067D42F" w14:textId="77777777" w:rsidTr="004A350A">
        <w:trPr>
          <w:trHeight w:val="570"/>
        </w:trPr>
        <w:tc>
          <w:tcPr>
            <w:tcW w:w="540" w:type="dxa"/>
            <w:vMerge/>
            <w:shd w:val="clear" w:color="auto" w:fill="auto"/>
          </w:tcPr>
          <w:p w14:paraId="6DEDA72F" w14:textId="77777777" w:rsidR="0096565E" w:rsidRPr="00FE2CA2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5133A8F0" w14:textId="77777777" w:rsidR="0096565E" w:rsidRPr="00FE2CA2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45E4EA8F" w14:textId="77777777" w:rsidR="0096565E" w:rsidRPr="00FE2CA2" w:rsidRDefault="0096565E" w:rsidP="001932D2">
            <w:r w:rsidRPr="00FE2CA2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560" w:type="dxa"/>
            <w:shd w:val="clear" w:color="auto" w:fill="auto"/>
          </w:tcPr>
          <w:p w14:paraId="7A0754F3" w14:textId="77777777" w:rsidR="0096565E" w:rsidRPr="00FE2CA2" w:rsidRDefault="0096565E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0652E8CA" w14:textId="77777777" w:rsidR="0096565E" w:rsidRPr="00FE2CA2" w:rsidRDefault="0096565E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35B94043" w14:textId="77777777" w:rsidR="0096565E" w:rsidRPr="00FE2CA2" w:rsidRDefault="0096565E" w:rsidP="001932D2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1EE30AA1" w14:textId="77777777" w:rsidR="0096565E" w:rsidRPr="00FE2CA2" w:rsidRDefault="0096565E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071B967D" w14:textId="77777777" w:rsidR="0096565E" w:rsidRPr="00FE2CA2" w:rsidRDefault="0096565E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4868DE46" w14:textId="77777777" w:rsidR="0096565E" w:rsidRPr="00FE2CA2" w:rsidRDefault="0096565E" w:rsidP="001932D2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7A240B5A" w14:textId="77777777" w:rsidR="0096565E" w:rsidRPr="00FE2CA2" w:rsidRDefault="0096565E" w:rsidP="001932D2">
            <w:pPr>
              <w:jc w:val="center"/>
            </w:pPr>
            <w:r w:rsidRPr="00FE2CA2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3EAEBBCF" w14:textId="77777777" w:rsidR="0096565E" w:rsidRPr="00FE2CA2" w:rsidRDefault="0096565E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FE2CA2" w:rsidRPr="00FE2CA2" w14:paraId="4A65BEA0" w14:textId="77777777" w:rsidTr="004A350A">
        <w:trPr>
          <w:trHeight w:val="289"/>
        </w:trPr>
        <w:tc>
          <w:tcPr>
            <w:tcW w:w="3168" w:type="dxa"/>
            <w:gridSpan w:val="2"/>
            <w:vMerge w:val="restart"/>
            <w:shd w:val="clear" w:color="auto" w:fill="auto"/>
          </w:tcPr>
          <w:p w14:paraId="3A43DCB3" w14:textId="455B9DEC" w:rsidR="004A350A" w:rsidRPr="00FE2CA2" w:rsidRDefault="004A350A" w:rsidP="001932D2">
            <w:r w:rsidRPr="00FE2CA2">
              <w:rPr>
                <w:bCs/>
                <w:sz w:val="23"/>
                <w:szCs w:val="23"/>
              </w:rPr>
              <w:t>ИТОГО по разделу 1 «Благоустройство дворовых территорий многоквартирных домов»</w:t>
            </w:r>
          </w:p>
        </w:tc>
        <w:tc>
          <w:tcPr>
            <w:tcW w:w="1842" w:type="dxa"/>
            <w:shd w:val="clear" w:color="auto" w:fill="auto"/>
          </w:tcPr>
          <w:p w14:paraId="58769FC2" w14:textId="77777777" w:rsidR="004A350A" w:rsidRPr="00FE2CA2" w:rsidRDefault="004A350A" w:rsidP="001932D2">
            <w:r w:rsidRPr="00FE2CA2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560" w:type="dxa"/>
            <w:shd w:val="clear" w:color="auto" w:fill="auto"/>
          </w:tcPr>
          <w:p w14:paraId="59DBC26C" w14:textId="550512E5" w:rsidR="004A350A" w:rsidRPr="00FE2CA2" w:rsidRDefault="004A350A" w:rsidP="001932D2">
            <w:pPr>
              <w:jc w:val="center"/>
              <w:rPr>
                <w:bCs/>
              </w:rPr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5EBE871E" w14:textId="56BF2518" w:rsidR="004A350A" w:rsidRPr="00FE2CA2" w:rsidRDefault="004A350A" w:rsidP="001932D2">
            <w:pPr>
              <w:jc w:val="center"/>
              <w:rPr>
                <w:bCs/>
              </w:rPr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4E527A97" w14:textId="77777777" w:rsidR="004A350A" w:rsidRPr="00FE2CA2" w:rsidRDefault="004A350A" w:rsidP="001932D2">
            <w:pPr>
              <w:jc w:val="center"/>
              <w:rPr>
                <w:bCs/>
              </w:rPr>
            </w:pPr>
            <w:r w:rsidRPr="00FE2CA2">
              <w:rPr>
                <w:bCs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D35D3E3" w14:textId="77777777" w:rsidR="004A350A" w:rsidRPr="00FE2CA2" w:rsidRDefault="004A350A" w:rsidP="001932D2">
            <w:pPr>
              <w:jc w:val="center"/>
              <w:rPr>
                <w:bCs/>
              </w:rPr>
            </w:pPr>
            <w:r w:rsidRPr="00FE2CA2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50E8DEC" w14:textId="77777777" w:rsidR="004A350A" w:rsidRPr="00FE2CA2" w:rsidRDefault="004A350A" w:rsidP="001932D2">
            <w:pPr>
              <w:jc w:val="center"/>
              <w:rPr>
                <w:bCs/>
              </w:rPr>
            </w:pPr>
            <w:r w:rsidRPr="00FE2CA2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A676423" w14:textId="77777777" w:rsidR="004A350A" w:rsidRPr="00FE2CA2" w:rsidRDefault="004A350A" w:rsidP="001932D2">
            <w:pPr>
              <w:jc w:val="center"/>
              <w:rPr>
                <w:bCs/>
              </w:rPr>
            </w:pPr>
            <w:r w:rsidRPr="00FE2CA2">
              <w:rPr>
                <w:bCs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B795E8B" w14:textId="32A87310" w:rsidR="004A350A" w:rsidRPr="00FE2CA2" w:rsidRDefault="004A350A" w:rsidP="001932D2">
            <w:pPr>
              <w:jc w:val="center"/>
              <w:rPr>
                <w:bCs/>
              </w:rPr>
            </w:pPr>
            <w:r w:rsidRPr="00FE2CA2">
              <w:t>0,0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276C6DB8" w14:textId="77777777" w:rsidR="004A350A" w:rsidRPr="00FE2CA2" w:rsidRDefault="004A350A" w:rsidP="001932D2">
            <w:pPr>
              <w:jc w:val="center"/>
            </w:pPr>
            <w:r w:rsidRPr="00FE2CA2">
              <w:rPr>
                <w:sz w:val="23"/>
                <w:szCs w:val="23"/>
              </w:rPr>
              <w:t> </w:t>
            </w:r>
          </w:p>
          <w:p w14:paraId="05B9F13B" w14:textId="77777777" w:rsidR="004A350A" w:rsidRPr="00FE2CA2" w:rsidRDefault="004A350A" w:rsidP="001932D2">
            <w:pPr>
              <w:jc w:val="center"/>
            </w:pPr>
            <w:r w:rsidRPr="00FE2CA2">
              <w:rPr>
                <w:bCs/>
                <w:sz w:val="23"/>
                <w:szCs w:val="23"/>
              </w:rPr>
              <w:t> </w:t>
            </w:r>
          </w:p>
          <w:p w14:paraId="49681F8D" w14:textId="77777777" w:rsidR="004A350A" w:rsidRPr="00FE2CA2" w:rsidRDefault="004A350A" w:rsidP="001932D2">
            <w:pPr>
              <w:jc w:val="center"/>
            </w:pPr>
            <w:r w:rsidRPr="00FE2CA2">
              <w:rPr>
                <w:bCs/>
                <w:sz w:val="23"/>
                <w:szCs w:val="23"/>
              </w:rPr>
              <w:t> </w:t>
            </w:r>
          </w:p>
          <w:p w14:paraId="3A8F4A20" w14:textId="77777777" w:rsidR="004A350A" w:rsidRPr="00FE2CA2" w:rsidRDefault="004A350A" w:rsidP="001932D2">
            <w:pPr>
              <w:jc w:val="center"/>
            </w:pPr>
            <w:r w:rsidRPr="00FE2CA2">
              <w:rPr>
                <w:bCs/>
                <w:sz w:val="23"/>
                <w:szCs w:val="23"/>
              </w:rPr>
              <w:t> </w:t>
            </w:r>
          </w:p>
          <w:p w14:paraId="44A6B475" w14:textId="261B88AA" w:rsidR="004A350A" w:rsidRPr="00FE2CA2" w:rsidRDefault="004A350A" w:rsidP="001932D2">
            <w:pPr>
              <w:jc w:val="center"/>
            </w:pPr>
            <w:r w:rsidRPr="00FE2CA2">
              <w:rPr>
                <w:bCs/>
                <w:sz w:val="23"/>
                <w:szCs w:val="23"/>
              </w:rPr>
              <w:t> </w:t>
            </w:r>
          </w:p>
        </w:tc>
      </w:tr>
      <w:tr w:rsidR="00FE2CA2" w:rsidRPr="00FE2CA2" w14:paraId="66527039" w14:textId="77777777" w:rsidTr="004A350A">
        <w:trPr>
          <w:trHeight w:val="600"/>
        </w:trPr>
        <w:tc>
          <w:tcPr>
            <w:tcW w:w="3168" w:type="dxa"/>
            <w:gridSpan w:val="2"/>
            <w:vMerge/>
            <w:shd w:val="clear" w:color="auto" w:fill="auto"/>
          </w:tcPr>
          <w:p w14:paraId="3C4EDCF6" w14:textId="77777777" w:rsidR="004A350A" w:rsidRPr="00FE2CA2" w:rsidRDefault="004A350A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387FA53B" w14:textId="77777777" w:rsidR="004A350A" w:rsidRPr="00FE2CA2" w:rsidRDefault="004A350A" w:rsidP="001932D2">
            <w:r w:rsidRPr="00FE2CA2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</w:tcPr>
          <w:p w14:paraId="13F29670" w14:textId="5459C01A" w:rsidR="004A350A" w:rsidRPr="00FE2CA2" w:rsidRDefault="004A350A" w:rsidP="001932D2">
            <w:pPr>
              <w:jc w:val="center"/>
              <w:rPr>
                <w:bCs/>
              </w:rPr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5C81FD89" w14:textId="6811F4FD" w:rsidR="004A350A" w:rsidRPr="00FE2CA2" w:rsidRDefault="004A350A" w:rsidP="001932D2">
            <w:pPr>
              <w:jc w:val="center"/>
              <w:rPr>
                <w:bCs/>
              </w:rPr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01E8491D" w14:textId="77777777" w:rsidR="004A350A" w:rsidRPr="00FE2CA2" w:rsidRDefault="004A350A" w:rsidP="001932D2">
            <w:pPr>
              <w:jc w:val="center"/>
              <w:rPr>
                <w:bCs/>
              </w:rPr>
            </w:pPr>
            <w:r w:rsidRPr="00FE2CA2">
              <w:rPr>
                <w:bCs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74996EE" w14:textId="77777777" w:rsidR="004A350A" w:rsidRPr="00FE2CA2" w:rsidRDefault="004A350A" w:rsidP="001932D2">
            <w:pPr>
              <w:jc w:val="center"/>
              <w:rPr>
                <w:bCs/>
              </w:rPr>
            </w:pPr>
            <w:r w:rsidRPr="00FE2CA2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D30078B" w14:textId="77777777" w:rsidR="004A350A" w:rsidRPr="00FE2CA2" w:rsidRDefault="004A350A" w:rsidP="001932D2">
            <w:pPr>
              <w:jc w:val="center"/>
              <w:rPr>
                <w:bCs/>
              </w:rPr>
            </w:pPr>
            <w:r w:rsidRPr="00FE2CA2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69E6398" w14:textId="77777777" w:rsidR="004A350A" w:rsidRPr="00FE2CA2" w:rsidRDefault="004A350A" w:rsidP="001932D2">
            <w:pPr>
              <w:jc w:val="center"/>
              <w:rPr>
                <w:bCs/>
              </w:rPr>
            </w:pPr>
            <w:r w:rsidRPr="00FE2CA2">
              <w:rPr>
                <w:bCs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55FA10C" w14:textId="45EEAB0D" w:rsidR="004A350A" w:rsidRPr="00FE2CA2" w:rsidRDefault="004A350A" w:rsidP="001932D2">
            <w:pPr>
              <w:jc w:val="center"/>
              <w:rPr>
                <w:bCs/>
              </w:rPr>
            </w:pPr>
            <w:r w:rsidRPr="00FE2CA2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13F9843A" w14:textId="3F046A3D" w:rsidR="004A350A" w:rsidRPr="00FE2CA2" w:rsidRDefault="004A350A" w:rsidP="001932D2">
            <w:pPr>
              <w:jc w:val="center"/>
            </w:pPr>
          </w:p>
        </w:tc>
      </w:tr>
      <w:tr w:rsidR="00FE2CA2" w:rsidRPr="00FE2CA2" w14:paraId="16BDB485" w14:textId="77777777" w:rsidTr="004A350A">
        <w:trPr>
          <w:trHeight w:val="375"/>
        </w:trPr>
        <w:tc>
          <w:tcPr>
            <w:tcW w:w="3168" w:type="dxa"/>
            <w:gridSpan w:val="2"/>
            <w:vMerge/>
            <w:shd w:val="clear" w:color="auto" w:fill="auto"/>
          </w:tcPr>
          <w:p w14:paraId="03A81BAB" w14:textId="77777777" w:rsidR="004A350A" w:rsidRPr="00FE2CA2" w:rsidRDefault="004A350A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633A243E" w14:textId="77777777" w:rsidR="004A350A" w:rsidRPr="00FE2CA2" w:rsidRDefault="004A350A" w:rsidP="001932D2">
            <w:r w:rsidRPr="00FE2CA2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</w:tcPr>
          <w:p w14:paraId="488D5669" w14:textId="77777777" w:rsidR="004A350A" w:rsidRPr="00FE2CA2" w:rsidRDefault="004A350A" w:rsidP="001932D2">
            <w:pPr>
              <w:jc w:val="center"/>
              <w:rPr>
                <w:bCs/>
              </w:rPr>
            </w:pPr>
            <w:r w:rsidRPr="00FE2CA2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138C598" w14:textId="77777777" w:rsidR="004A350A" w:rsidRPr="00FE2CA2" w:rsidRDefault="004A350A" w:rsidP="001932D2">
            <w:pPr>
              <w:jc w:val="center"/>
              <w:rPr>
                <w:bCs/>
              </w:rPr>
            </w:pPr>
            <w:r w:rsidRPr="00FE2CA2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A01550D" w14:textId="77777777" w:rsidR="004A350A" w:rsidRPr="00FE2CA2" w:rsidRDefault="004A350A" w:rsidP="001932D2">
            <w:pPr>
              <w:jc w:val="center"/>
              <w:rPr>
                <w:bCs/>
              </w:rPr>
            </w:pPr>
            <w:r w:rsidRPr="00FE2CA2">
              <w:rPr>
                <w:bCs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0289EE1" w14:textId="77777777" w:rsidR="004A350A" w:rsidRPr="00FE2CA2" w:rsidRDefault="004A350A" w:rsidP="001932D2">
            <w:pPr>
              <w:jc w:val="center"/>
              <w:rPr>
                <w:bCs/>
              </w:rPr>
            </w:pPr>
            <w:r w:rsidRPr="00FE2CA2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163D856" w14:textId="77777777" w:rsidR="004A350A" w:rsidRPr="00FE2CA2" w:rsidRDefault="004A350A" w:rsidP="001932D2">
            <w:pPr>
              <w:jc w:val="center"/>
              <w:rPr>
                <w:bCs/>
              </w:rPr>
            </w:pPr>
            <w:r w:rsidRPr="00FE2CA2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E6F105D" w14:textId="77777777" w:rsidR="004A350A" w:rsidRPr="00FE2CA2" w:rsidRDefault="004A350A" w:rsidP="001932D2">
            <w:pPr>
              <w:jc w:val="center"/>
              <w:rPr>
                <w:bCs/>
              </w:rPr>
            </w:pPr>
            <w:r w:rsidRPr="00FE2CA2">
              <w:rPr>
                <w:bCs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5D3B7AC" w14:textId="77777777" w:rsidR="004A350A" w:rsidRPr="00FE2CA2" w:rsidRDefault="004A350A" w:rsidP="001932D2">
            <w:pPr>
              <w:jc w:val="center"/>
              <w:rPr>
                <w:bCs/>
              </w:rPr>
            </w:pPr>
            <w:r w:rsidRPr="00FE2CA2">
              <w:rPr>
                <w:bCs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53199032" w14:textId="1F2A75DC" w:rsidR="004A350A" w:rsidRPr="00FE2CA2" w:rsidRDefault="004A350A" w:rsidP="001932D2">
            <w:pPr>
              <w:jc w:val="center"/>
            </w:pPr>
          </w:p>
        </w:tc>
      </w:tr>
      <w:tr w:rsidR="00FE2CA2" w:rsidRPr="00FE2CA2" w14:paraId="28A72DB8" w14:textId="77777777" w:rsidTr="004A350A">
        <w:trPr>
          <w:trHeight w:val="570"/>
        </w:trPr>
        <w:tc>
          <w:tcPr>
            <w:tcW w:w="3168" w:type="dxa"/>
            <w:gridSpan w:val="2"/>
            <w:vMerge/>
            <w:shd w:val="clear" w:color="auto" w:fill="auto"/>
          </w:tcPr>
          <w:p w14:paraId="06C30A71" w14:textId="77777777" w:rsidR="004A350A" w:rsidRPr="00FE2CA2" w:rsidRDefault="004A350A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03744667" w14:textId="77777777" w:rsidR="004A350A" w:rsidRPr="00FE2CA2" w:rsidRDefault="004A350A" w:rsidP="001932D2">
            <w:r w:rsidRPr="00FE2CA2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</w:tcPr>
          <w:p w14:paraId="1EBD9D7C" w14:textId="77777777" w:rsidR="004A350A" w:rsidRPr="00FE2CA2" w:rsidRDefault="004A350A" w:rsidP="001932D2">
            <w:pPr>
              <w:jc w:val="center"/>
              <w:rPr>
                <w:bCs/>
              </w:rPr>
            </w:pPr>
            <w:r w:rsidRPr="00FE2CA2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B4F5D22" w14:textId="77777777" w:rsidR="004A350A" w:rsidRPr="00FE2CA2" w:rsidRDefault="004A350A" w:rsidP="001932D2">
            <w:pPr>
              <w:jc w:val="center"/>
              <w:rPr>
                <w:bCs/>
              </w:rPr>
            </w:pPr>
            <w:r w:rsidRPr="00FE2CA2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EB4DF4E" w14:textId="77777777" w:rsidR="004A350A" w:rsidRPr="00FE2CA2" w:rsidRDefault="004A350A" w:rsidP="001932D2">
            <w:pPr>
              <w:jc w:val="center"/>
              <w:rPr>
                <w:bCs/>
              </w:rPr>
            </w:pPr>
            <w:r w:rsidRPr="00FE2CA2">
              <w:rPr>
                <w:bCs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BE79A36" w14:textId="77777777" w:rsidR="004A350A" w:rsidRPr="00FE2CA2" w:rsidRDefault="004A350A" w:rsidP="001932D2">
            <w:pPr>
              <w:jc w:val="center"/>
              <w:rPr>
                <w:bCs/>
              </w:rPr>
            </w:pPr>
            <w:r w:rsidRPr="00FE2CA2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F13F284" w14:textId="77777777" w:rsidR="004A350A" w:rsidRPr="00FE2CA2" w:rsidRDefault="004A350A" w:rsidP="001932D2">
            <w:pPr>
              <w:jc w:val="center"/>
              <w:rPr>
                <w:bCs/>
              </w:rPr>
            </w:pPr>
            <w:r w:rsidRPr="00FE2CA2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B4B972F" w14:textId="77777777" w:rsidR="004A350A" w:rsidRPr="00FE2CA2" w:rsidRDefault="004A350A" w:rsidP="001932D2">
            <w:pPr>
              <w:jc w:val="center"/>
              <w:rPr>
                <w:bCs/>
              </w:rPr>
            </w:pPr>
            <w:r w:rsidRPr="00FE2CA2">
              <w:rPr>
                <w:bCs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DF3A8C3" w14:textId="77777777" w:rsidR="004A350A" w:rsidRPr="00FE2CA2" w:rsidRDefault="004A350A" w:rsidP="001932D2">
            <w:pPr>
              <w:jc w:val="center"/>
              <w:rPr>
                <w:bCs/>
              </w:rPr>
            </w:pPr>
            <w:r w:rsidRPr="00FE2CA2">
              <w:rPr>
                <w:bCs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249FFC85" w14:textId="7A57B39C" w:rsidR="004A350A" w:rsidRPr="00FE2CA2" w:rsidRDefault="004A350A" w:rsidP="001932D2">
            <w:pPr>
              <w:jc w:val="center"/>
            </w:pPr>
          </w:p>
        </w:tc>
      </w:tr>
      <w:tr w:rsidR="00FE2CA2" w:rsidRPr="00FE2CA2" w14:paraId="5344AC4F" w14:textId="77777777" w:rsidTr="004A350A">
        <w:trPr>
          <w:trHeight w:val="585"/>
        </w:trPr>
        <w:tc>
          <w:tcPr>
            <w:tcW w:w="3168" w:type="dxa"/>
            <w:gridSpan w:val="2"/>
            <w:vMerge/>
            <w:shd w:val="clear" w:color="auto" w:fill="auto"/>
          </w:tcPr>
          <w:p w14:paraId="3091B68C" w14:textId="77777777" w:rsidR="004A350A" w:rsidRPr="00FE2CA2" w:rsidRDefault="004A350A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6114F65E" w14:textId="77777777" w:rsidR="004A350A" w:rsidRPr="00FE2CA2" w:rsidRDefault="004A350A" w:rsidP="001932D2">
            <w:r w:rsidRPr="00FE2CA2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560" w:type="dxa"/>
            <w:shd w:val="clear" w:color="auto" w:fill="auto"/>
          </w:tcPr>
          <w:p w14:paraId="7C3C685C" w14:textId="77777777" w:rsidR="004A350A" w:rsidRPr="00FE2CA2" w:rsidRDefault="004A350A" w:rsidP="001932D2">
            <w:pPr>
              <w:jc w:val="center"/>
              <w:rPr>
                <w:bCs/>
              </w:rPr>
            </w:pPr>
            <w:r w:rsidRPr="00FE2CA2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47C870F" w14:textId="77777777" w:rsidR="004A350A" w:rsidRPr="00FE2CA2" w:rsidRDefault="004A350A" w:rsidP="001932D2">
            <w:pPr>
              <w:jc w:val="center"/>
              <w:rPr>
                <w:bCs/>
              </w:rPr>
            </w:pPr>
            <w:r w:rsidRPr="00FE2CA2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8562B2F" w14:textId="77777777" w:rsidR="004A350A" w:rsidRPr="00FE2CA2" w:rsidRDefault="004A350A" w:rsidP="001932D2">
            <w:pPr>
              <w:jc w:val="center"/>
              <w:rPr>
                <w:bCs/>
              </w:rPr>
            </w:pPr>
            <w:r w:rsidRPr="00FE2CA2">
              <w:rPr>
                <w:bCs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CC370A9" w14:textId="77777777" w:rsidR="004A350A" w:rsidRPr="00FE2CA2" w:rsidRDefault="004A350A" w:rsidP="001932D2">
            <w:pPr>
              <w:jc w:val="center"/>
              <w:rPr>
                <w:bCs/>
              </w:rPr>
            </w:pPr>
            <w:r w:rsidRPr="00FE2CA2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0C5BAEB" w14:textId="77777777" w:rsidR="004A350A" w:rsidRPr="00FE2CA2" w:rsidRDefault="004A350A" w:rsidP="001932D2">
            <w:pPr>
              <w:jc w:val="center"/>
              <w:rPr>
                <w:bCs/>
              </w:rPr>
            </w:pPr>
            <w:r w:rsidRPr="00FE2CA2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CA093B2" w14:textId="77777777" w:rsidR="004A350A" w:rsidRPr="00FE2CA2" w:rsidRDefault="004A350A" w:rsidP="001932D2">
            <w:pPr>
              <w:jc w:val="center"/>
              <w:rPr>
                <w:bCs/>
              </w:rPr>
            </w:pPr>
            <w:r w:rsidRPr="00FE2CA2">
              <w:rPr>
                <w:bCs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74F1B0F" w14:textId="77777777" w:rsidR="004A350A" w:rsidRPr="00FE2CA2" w:rsidRDefault="004A350A" w:rsidP="001932D2">
            <w:pPr>
              <w:jc w:val="center"/>
              <w:rPr>
                <w:bCs/>
              </w:rPr>
            </w:pPr>
            <w:r w:rsidRPr="00FE2CA2">
              <w:rPr>
                <w:bCs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251C8C72" w14:textId="61BE7DD2" w:rsidR="004A350A" w:rsidRPr="00FE2CA2" w:rsidRDefault="004A350A" w:rsidP="001932D2">
            <w:pPr>
              <w:jc w:val="center"/>
            </w:pPr>
          </w:p>
        </w:tc>
      </w:tr>
      <w:tr w:rsidR="00FE2CA2" w:rsidRPr="00FE2CA2" w14:paraId="75C59820" w14:textId="77777777" w:rsidTr="00A83890">
        <w:trPr>
          <w:trHeight w:val="315"/>
        </w:trPr>
        <w:tc>
          <w:tcPr>
            <w:tcW w:w="540" w:type="dxa"/>
            <w:shd w:val="clear" w:color="auto" w:fill="auto"/>
          </w:tcPr>
          <w:p w14:paraId="0C9323B3" w14:textId="77777777" w:rsidR="00840102" w:rsidRPr="00FE2CA2" w:rsidRDefault="0083097C" w:rsidP="001932D2">
            <w:pPr>
              <w:jc w:val="center"/>
            </w:pPr>
            <w:r w:rsidRPr="00FE2CA2">
              <w:rPr>
                <w:sz w:val="23"/>
                <w:szCs w:val="23"/>
              </w:rPr>
              <w:lastRenderedPageBreak/>
              <w:t>2</w:t>
            </w:r>
          </w:p>
        </w:tc>
        <w:tc>
          <w:tcPr>
            <w:tcW w:w="14393" w:type="dxa"/>
            <w:gridSpan w:val="10"/>
            <w:shd w:val="clear" w:color="auto" w:fill="auto"/>
          </w:tcPr>
          <w:p w14:paraId="03CD4B12" w14:textId="0E5AC248" w:rsidR="00840102" w:rsidRPr="00FE2CA2" w:rsidRDefault="0083097C" w:rsidP="001932D2">
            <w:r w:rsidRPr="00FE2CA2">
              <w:rPr>
                <w:bCs/>
                <w:sz w:val="23"/>
                <w:szCs w:val="23"/>
              </w:rPr>
              <w:t>Раздел 2 «Благоустройство городских территорий общего пользования»</w:t>
            </w:r>
          </w:p>
        </w:tc>
      </w:tr>
      <w:tr w:rsidR="00FE2CA2" w:rsidRPr="00FE2CA2" w14:paraId="273AB4D1" w14:textId="77777777" w:rsidTr="004A350A">
        <w:trPr>
          <w:trHeight w:val="300"/>
        </w:trPr>
        <w:tc>
          <w:tcPr>
            <w:tcW w:w="540" w:type="dxa"/>
            <w:vMerge w:val="restart"/>
            <w:shd w:val="clear" w:color="auto" w:fill="auto"/>
          </w:tcPr>
          <w:p w14:paraId="3869F25F" w14:textId="77777777" w:rsidR="00816733" w:rsidRPr="00FE2CA2" w:rsidRDefault="00816733" w:rsidP="001932D2">
            <w:pPr>
              <w:jc w:val="center"/>
            </w:pPr>
            <w:r w:rsidRPr="00FE2CA2">
              <w:rPr>
                <w:sz w:val="23"/>
                <w:szCs w:val="23"/>
              </w:rPr>
              <w:t>2.1</w:t>
            </w:r>
          </w:p>
        </w:tc>
        <w:tc>
          <w:tcPr>
            <w:tcW w:w="2628" w:type="dxa"/>
            <w:vMerge w:val="restart"/>
            <w:shd w:val="clear" w:color="auto" w:fill="auto"/>
          </w:tcPr>
          <w:p w14:paraId="5383EBF8" w14:textId="77777777" w:rsidR="00816733" w:rsidRPr="00FE2CA2" w:rsidRDefault="00816733" w:rsidP="001932D2">
            <w:r w:rsidRPr="00FE2CA2">
              <w:rPr>
                <w:sz w:val="23"/>
                <w:szCs w:val="23"/>
              </w:rPr>
              <w:t>Благоустройство городских территорий общего пользования</w:t>
            </w:r>
          </w:p>
        </w:tc>
        <w:tc>
          <w:tcPr>
            <w:tcW w:w="1842" w:type="dxa"/>
            <w:shd w:val="clear" w:color="auto" w:fill="auto"/>
          </w:tcPr>
          <w:p w14:paraId="0700718C" w14:textId="77777777" w:rsidR="00816733" w:rsidRPr="00FE2CA2" w:rsidRDefault="00816733" w:rsidP="001932D2">
            <w:r w:rsidRPr="00FE2CA2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560" w:type="dxa"/>
            <w:shd w:val="clear" w:color="auto" w:fill="auto"/>
          </w:tcPr>
          <w:p w14:paraId="3710C347" w14:textId="1EB1B0DA" w:rsidR="00816733" w:rsidRPr="00FE2CA2" w:rsidRDefault="00816733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19205635" w14:textId="54F072BF" w:rsidR="00816733" w:rsidRPr="00FE2CA2" w:rsidRDefault="00816733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0897F9D0" w14:textId="5149A449" w:rsidR="00816733" w:rsidRPr="00FE2CA2" w:rsidRDefault="00816733" w:rsidP="001932D2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495749C6" w14:textId="5966CFC8" w:rsidR="00816733" w:rsidRPr="00FE2CA2" w:rsidRDefault="00816733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34B60706" w14:textId="0DBFFF6F" w:rsidR="00816733" w:rsidRPr="00FE2CA2" w:rsidRDefault="00816733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46383FB4" w14:textId="39EE2B62" w:rsidR="00816733" w:rsidRPr="00FE2CA2" w:rsidRDefault="00816733" w:rsidP="001932D2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76F0C403" w14:textId="539D6F3A" w:rsidR="00816733" w:rsidRPr="00FE2CA2" w:rsidRDefault="00816733" w:rsidP="001932D2">
            <w:pPr>
              <w:jc w:val="center"/>
            </w:pPr>
            <w:r w:rsidRPr="00FE2CA2">
              <w:t>0,0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2132718B" w14:textId="233D15EF" w:rsidR="00816733" w:rsidRPr="00FE2CA2" w:rsidRDefault="00816733" w:rsidP="001932D2">
            <w:pPr>
              <w:jc w:val="center"/>
            </w:pPr>
            <w:r w:rsidRPr="00FE2CA2">
              <w:rPr>
                <w:sz w:val="23"/>
                <w:szCs w:val="23"/>
              </w:rPr>
              <w:t>МКУ «ЦГХ»</w:t>
            </w:r>
          </w:p>
        </w:tc>
      </w:tr>
      <w:tr w:rsidR="00FE2CA2" w:rsidRPr="00FE2CA2" w14:paraId="036521C1" w14:textId="77777777" w:rsidTr="004A350A">
        <w:trPr>
          <w:trHeight w:val="600"/>
        </w:trPr>
        <w:tc>
          <w:tcPr>
            <w:tcW w:w="540" w:type="dxa"/>
            <w:vMerge/>
            <w:shd w:val="clear" w:color="auto" w:fill="auto"/>
          </w:tcPr>
          <w:p w14:paraId="12378F2B" w14:textId="77777777" w:rsidR="00816733" w:rsidRPr="00FE2CA2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787C24E8" w14:textId="77777777" w:rsidR="00816733" w:rsidRPr="00FE2CA2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4DA0D2A3" w14:textId="77777777" w:rsidR="00816733" w:rsidRPr="00FE2CA2" w:rsidRDefault="00816733" w:rsidP="001932D2">
            <w:r w:rsidRPr="00FE2CA2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DBDA8E2" w14:textId="37B58346" w:rsidR="00816733" w:rsidRPr="00FE2CA2" w:rsidRDefault="00816733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04AEA1" w14:textId="7FF6B1BF" w:rsidR="00816733" w:rsidRPr="00FE2CA2" w:rsidRDefault="00816733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AC5019" w14:textId="3469FE9C" w:rsidR="00816733" w:rsidRPr="00FE2CA2" w:rsidRDefault="00816733" w:rsidP="001932D2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89A15B" w14:textId="3796A719" w:rsidR="00816733" w:rsidRPr="00FE2CA2" w:rsidRDefault="00816733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FFE477" w14:textId="01651212" w:rsidR="00816733" w:rsidRPr="00FE2CA2" w:rsidRDefault="00816733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ECA338" w14:textId="5B8FA1B9" w:rsidR="00816733" w:rsidRPr="00FE2CA2" w:rsidRDefault="00816733" w:rsidP="001932D2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3E43BC" w14:textId="266FE56C" w:rsidR="00816733" w:rsidRPr="00FE2CA2" w:rsidRDefault="00816733" w:rsidP="001932D2">
            <w:pPr>
              <w:jc w:val="center"/>
            </w:pPr>
            <w:r w:rsidRPr="00FE2CA2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42A9B3D7" w14:textId="77777777" w:rsidR="00816733" w:rsidRPr="00FE2CA2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FE2CA2" w:rsidRPr="00FE2CA2" w14:paraId="52D0C303" w14:textId="77777777" w:rsidTr="004A350A">
        <w:trPr>
          <w:trHeight w:val="314"/>
        </w:trPr>
        <w:tc>
          <w:tcPr>
            <w:tcW w:w="540" w:type="dxa"/>
            <w:vMerge/>
            <w:shd w:val="clear" w:color="auto" w:fill="auto"/>
          </w:tcPr>
          <w:p w14:paraId="59CC8E6D" w14:textId="77777777" w:rsidR="00816733" w:rsidRPr="00FE2CA2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1780D6F9" w14:textId="77777777" w:rsidR="00816733" w:rsidRPr="00FE2CA2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44C3CD19" w14:textId="77777777" w:rsidR="00816733" w:rsidRPr="00FE2CA2" w:rsidRDefault="00816733" w:rsidP="001932D2">
            <w:r w:rsidRPr="00FE2CA2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6A00C3A" w14:textId="0F35088E" w:rsidR="00816733" w:rsidRPr="00FE2CA2" w:rsidRDefault="00816733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01E63C" w14:textId="227E8AB1" w:rsidR="00816733" w:rsidRPr="00FE2CA2" w:rsidRDefault="00816733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EA6B7C" w14:textId="5D128E8B" w:rsidR="00816733" w:rsidRPr="00FE2CA2" w:rsidRDefault="00816733" w:rsidP="001932D2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2A25CE" w14:textId="743DFF1E" w:rsidR="00816733" w:rsidRPr="00FE2CA2" w:rsidRDefault="00816733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F8F453" w14:textId="501A0086" w:rsidR="00816733" w:rsidRPr="00FE2CA2" w:rsidRDefault="00816733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C1FF9A" w14:textId="1A32C148" w:rsidR="00816733" w:rsidRPr="00FE2CA2" w:rsidRDefault="00816733" w:rsidP="001932D2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778AF0" w14:textId="77FB5288" w:rsidR="00816733" w:rsidRPr="00FE2CA2" w:rsidRDefault="00816733" w:rsidP="001932D2">
            <w:pPr>
              <w:jc w:val="center"/>
            </w:pPr>
            <w:r w:rsidRPr="00FE2CA2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2B0AA7B6" w14:textId="77777777" w:rsidR="00816733" w:rsidRPr="00FE2CA2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FE2CA2" w:rsidRPr="00FE2CA2" w14:paraId="43C57197" w14:textId="77777777" w:rsidTr="004A350A">
        <w:trPr>
          <w:trHeight w:val="559"/>
        </w:trPr>
        <w:tc>
          <w:tcPr>
            <w:tcW w:w="540" w:type="dxa"/>
            <w:vMerge/>
            <w:shd w:val="clear" w:color="auto" w:fill="auto"/>
          </w:tcPr>
          <w:p w14:paraId="2DD63863" w14:textId="77777777" w:rsidR="00816733" w:rsidRPr="00FE2CA2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0E3DEFD5" w14:textId="77777777" w:rsidR="00816733" w:rsidRPr="00FE2CA2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792664E4" w14:textId="77777777" w:rsidR="00816733" w:rsidRPr="00FE2CA2" w:rsidRDefault="00816733" w:rsidP="001932D2">
            <w:r w:rsidRPr="00FE2CA2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0F9669A" w14:textId="01E06D06" w:rsidR="00816733" w:rsidRPr="00FE2CA2" w:rsidRDefault="00816733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E211D1" w14:textId="54279EB6" w:rsidR="00816733" w:rsidRPr="00FE2CA2" w:rsidRDefault="00816733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D239AC" w14:textId="2983AD21" w:rsidR="00816733" w:rsidRPr="00FE2CA2" w:rsidRDefault="00816733" w:rsidP="001932D2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FB3E8C" w14:textId="4D88961E" w:rsidR="00816733" w:rsidRPr="00FE2CA2" w:rsidRDefault="00816733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9B4A23" w14:textId="5501B9CF" w:rsidR="00816733" w:rsidRPr="00FE2CA2" w:rsidRDefault="00816733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781348" w14:textId="50F1323A" w:rsidR="00816733" w:rsidRPr="00FE2CA2" w:rsidRDefault="00816733" w:rsidP="001932D2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888095" w14:textId="7D47034D" w:rsidR="00816733" w:rsidRPr="00FE2CA2" w:rsidRDefault="00816733" w:rsidP="001932D2">
            <w:pPr>
              <w:jc w:val="center"/>
            </w:pPr>
            <w:r w:rsidRPr="00FE2CA2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4D2C9E65" w14:textId="77777777" w:rsidR="00816733" w:rsidRPr="00FE2CA2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FE2CA2" w:rsidRPr="00FE2CA2" w14:paraId="429FF465" w14:textId="77777777" w:rsidTr="004A350A">
        <w:trPr>
          <w:trHeight w:val="570"/>
        </w:trPr>
        <w:tc>
          <w:tcPr>
            <w:tcW w:w="540" w:type="dxa"/>
            <w:vMerge/>
            <w:shd w:val="clear" w:color="auto" w:fill="auto"/>
          </w:tcPr>
          <w:p w14:paraId="08A39316" w14:textId="77777777" w:rsidR="00816733" w:rsidRPr="00FE2CA2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064E75AF" w14:textId="77777777" w:rsidR="00816733" w:rsidRPr="00FE2CA2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0B056104" w14:textId="77777777" w:rsidR="00816733" w:rsidRPr="00FE2CA2" w:rsidRDefault="00816733" w:rsidP="001932D2">
            <w:r w:rsidRPr="00FE2CA2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86790E5" w14:textId="78E1107E" w:rsidR="00816733" w:rsidRPr="00FE2CA2" w:rsidRDefault="00816733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2E951A" w14:textId="6C6536FB" w:rsidR="00816733" w:rsidRPr="00FE2CA2" w:rsidRDefault="00816733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1B0692" w14:textId="0532237A" w:rsidR="00816733" w:rsidRPr="00FE2CA2" w:rsidRDefault="00816733" w:rsidP="001932D2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D8001B" w14:textId="7B5BC772" w:rsidR="00816733" w:rsidRPr="00FE2CA2" w:rsidRDefault="00816733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88E951" w14:textId="00C5EF30" w:rsidR="00816733" w:rsidRPr="00FE2CA2" w:rsidRDefault="00816733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6BBCA5" w14:textId="702F1F6F" w:rsidR="00816733" w:rsidRPr="00FE2CA2" w:rsidRDefault="00816733" w:rsidP="001932D2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530AEEE" w14:textId="56F0AA89" w:rsidR="00816733" w:rsidRPr="00FE2CA2" w:rsidRDefault="00816733" w:rsidP="001932D2">
            <w:pPr>
              <w:jc w:val="center"/>
            </w:pPr>
            <w:r w:rsidRPr="00FE2CA2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0A71964E" w14:textId="77777777" w:rsidR="00816733" w:rsidRPr="00FE2CA2" w:rsidRDefault="00816733" w:rsidP="001932D2">
            <w:pPr>
              <w:snapToGrid w:val="0"/>
              <w:rPr>
                <w:sz w:val="23"/>
                <w:szCs w:val="23"/>
              </w:rPr>
            </w:pPr>
          </w:p>
        </w:tc>
      </w:tr>
      <w:tr w:rsidR="00FE2CA2" w:rsidRPr="00FE2CA2" w14:paraId="07C5A15E" w14:textId="77777777" w:rsidTr="004A350A">
        <w:trPr>
          <w:trHeight w:val="332"/>
        </w:trPr>
        <w:tc>
          <w:tcPr>
            <w:tcW w:w="3168" w:type="dxa"/>
            <w:gridSpan w:val="2"/>
            <w:vMerge w:val="restart"/>
            <w:shd w:val="clear" w:color="auto" w:fill="auto"/>
          </w:tcPr>
          <w:p w14:paraId="0D6FA5AB" w14:textId="3093D4BB" w:rsidR="004A350A" w:rsidRPr="00FE2CA2" w:rsidRDefault="004A350A" w:rsidP="001932D2">
            <w:r w:rsidRPr="00FE2CA2">
              <w:rPr>
                <w:bCs/>
                <w:sz w:val="23"/>
                <w:szCs w:val="23"/>
              </w:rPr>
              <w:t>ИТОГО по разделу 2 «Благоустройство городских территорий общего пользования»</w:t>
            </w:r>
          </w:p>
        </w:tc>
        <w:tc>
          <w:tcPr>
            <w:tcW w:w="1842" w:type="dxa"/>
            <w:shd w:val="clear" w:color="auto" w:fill="auto"/>
          </w:tcPr>
          <w:p w14:paraId="0F333A2F" w14:textId="77777777" w:rsidR="004A350A" w:rsidRPr="00FE2CA2" w:rsidRDefault="004A350A" w:rsidP="001932D2">
            <w:r w:rsidRPr="00FE2CA2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560" w:type="dxa"/>
            <w:shd w:val="clear" w:color="auto" w:fill="auto"/>
          </w:tcPr>
          <w:p w14:paraId="3B4BE53B" w14:textId="7D85E98B" w:rsidR="004A350A" w:rsidRPr="00FE2CA2" w:rsidRDefault="004A350A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69A5DF33" w14:textId="6CD06618" w:rsidR="004A350A" w:rsidRPr="00FE2CA2" w:rsidRDefault="004A350A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1B708E68" w14:textId="2D312B2B" w:rsidR="004A350A" w:rsidRPr="00FE2CA2" w:rsidRDefault="004A350A" w:rsidP="001932D2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4813EE51" w14:textId="48B290EB" w:rsidR="004A350A" w:rsidRPr="00FE2CA2" w:rsidRDefault="004A350A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3FAA7EA7" w14:textId="7A5133D9" w:rsidR="004A350A" w:rsidRPr="00FE2CA2" w:rsidRDefault="004A350A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0AC9B5B9" w14:textId="103A018C" w:rsidR="004A350A" w:rsidRPr="00FE2CA2" w:rsidRDefault="004A350A" w:rsidP="001932D2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774D20A4" w14:textId="63FB18EC" w:rsidR="004A350A" w:rsidRPr="00FE2CA2" w:rsidRDefault="004A350A" w:rsidP="001932D2">
            <w:pPr>
              <w:jc w:val="center"/>
            </w:pPr>
            <w:r w:rsidRPr="00FE2CA2">
              <w:t>0,0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11DB352A" w14:textId="77777777" w:rsidR="004A350A" w:rsidRPr="00FE2CA2" w:rsidRDefault="004A350A" w:rsidP="001932D2">
            <w:r w:rsidRPr="00FE2CA2">
              <w:rPr>
                <w:sz w:val="23"/>
                <w:szCs w:val="23"/>
              </w:rPr>
              <w:t> </w:t>
            </w:r>
          </w:p>
          <w:p w14:paraId="21933ACA" w14:textId="77777777" w:rsidR="004A350A" w:rsidRPr="00FE2CA2" w:rsidRDefault="004A350A" w:rsidP="001932D2">
            <w:pPr>
              <w:jc w:val="center"/>
            </w:pPr>
            <w:r w:rsidRPr="00FE2CA2">
              <w:rPr>
                <w:bCs/>
                <w:sz w:val="23"/>
                <w:szCs w:val="23"/>
              </w:rPr>
              <w:t> </w:t>
            </w:r>
          </w:p>
          <w:p w14:paraId="28432982" w14:textId="77777777" w:rsidR="004A350A" w:rsidRPr="00FE2CA2" w:rsidRDefault="004A350A" w:rsidP="001932D2">
            <w:pPr>
              <w:jc w:val="center"/>
            </w:pPr>
            <w:r w:rsidRPr="00FE2CA2">
              <w:rPr>
                <w:bCs/>
                <w:sz w:val="23"/>
                <w:szCs w:val="23"/>
              </w:rPr>
              <w:t> </w:t>
            </w:r>
          </w:p>
          <w:p w14:paraId="339C16B3" w14:textId="77777777" w:rsidR="004A350A" w:rsidRPr="00FE2CA2" w:rsidRDefault="004A350A" w:rsidP="001932D2">
            <w:pPr>
              <w:jc w:val="center"/>
            </w:pPr>
            <w:r w:rsidRPr="00FE2CA2">
              <w:rPr>
                <w:bCs/>
                <w:sz w:val="23"/>
                <w:szCs w:val="23"/>
              </w:rPr>
              <w:t> </w:t>
            </w:r>
          </w:p>
          <w:p w14:paraId="13BE54BD" w14:textId="061FACE5" w:rsidR="004A350A" w:rsidRPr="00FE2CA2" w:rsidRDefault="004A350A" w:rsidP="001932D2">
            <w:pPr>
              <w:jc w:val="center"/>
            </w:pPr>
            <w:r w:rsidRPr="00FE2CA2">
              <w:rPr>
                <w:bCs/>
                <w:sz w:val="23"/>
                <w:szCs w:val="23"/>
              </w:rPr>
              <w:t> </w:t>
            </w:r>
          </w:p>
        </w:tc>
      </w:tr>
      <w:tr w:rsidR="00FE2CA2" w:rsidRPr="00FE2CA2" w14:paraId="3C2FE536" w14:textId="77777777" w:rsidTr="004A350A">
        <w:trPr>
          <w:trHeight w:val="421"/>
        </w:trPr>
        <w:tc>
          <w:tcPr>
            <w:tcW w:w="3168" w:type="dxa"/>
            <w:gridSpan w:val="2"/>
            <w:vMerge/>
            <w:shd w:val="clear" w:color="auto" w:fill="auto"/>
          </w:tcPr>
          <w:p w14:paraId="43CC4A4C" w14:textId="77777777" w:rsidR="004A350A" w:rsidRPr="00FE2CA2" w:rsidRDefault="004A350A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0F4B1377" w14:textId="77777777" w:rsidR="004A350A" w:rsidRPr="00FE2CA2" w:rsidRDefault="004A350A" w:rsidP="001932D2">
            <w:r w:rsidRPr="00FE2CA2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E366524" w14:textId="7C64D1D7" w:rsidR="004A350A" w:rsidRPr="00FE2CA2" w:rsidRDefault="004A350A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D2F6AA" w14:textId="02958663" w:rsidR="004A350A" w:rsidRPr="00FE2CA2" w:rsidRDefault="004A350A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4D9068" w14:textId="2DE15468" w:rsidR="004A350A" w:rsidRPr="00FE2CA2" w:rsidRDefault="004A350A" w:rsidP="001932D2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1A9A58C" w14:textId="239D1E2B" w:rsidR="004A350A" w:rsidRPr="00FE2CA2" w:rsidRDefault="004A350A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40B571" w14:textId="20DC8272" w:rsidR="004A350A" w:rsidRPr="00FE2CA2" w:rsidRDefault="004A350A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7D71C3" w14:textId="692E7999" w:rsidR="004A350A" w:rsidRPr="00FE2CA2" w:rsidRDefault="004A350A" w:rsidP="001932D2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822B26" w14:textId="36DCA4A0" w:rsidR="004A350A" w:rsidRPr="00FE2CA2" w:rsidRDefault="004A350A" w:rsidP="001932D2">
            <w:pPr>
              <w:jc w:val="center"/>
            </w:pPr>
            <w:r w:rsidRPr="00FE2CA2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527DB905" w14:textId="1970A79F" w:rsidR="004A350A" w:rsidRPr="00FE2CA2" w:rsidRDefault="004A350A" w:rsidP="001932D2">
            <w:pPr>
              <w:jc w:val="center"/>
            </w:pPr>
          </w:p>
        </w:tc>
      </w:tr>
      <w:tr w:rsidR="00FE2CA2" w:rsidRPr="00FE2CA2" w14:paraId="19FFA85B" w14:textId="77777777" w:rsidTr="004A350A">
        <w:trPr>
          <w:trHeight w:val="376"/>
        </w:trPr>
        <w:tc>
          <w:tcPr>
            <w:tcW w:w="3168" w:type="dxa"/>
            <w:gridSpan w:val="2"/>
            <w:vMerge/>
            <w:shd w:val="clear" w:color="auto" w:fill="auto"/>
          </w:tcPr>
          <w:p w14:paraId="14790DC7" w14:textId="77777777" w:rsidR="004A350A" w:rsidRPr="00FE2CA2" w:rsidRDefault="004A350A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031257E0" w14:textId="77777777" w:rsidR="004A350A" w:rsidRPr="00FE2CA2" w:rsidRDefault="004A350A" w:rsidP="001932D2">
            <w:r w:rsidRPr="00FE2CA2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1C1D1E9" w14:textId="6FCB6B2F" w:rsidR="004A350A" w:rsidRPr="00FE2CA2" w:rsidRDefault="004A350A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9ED7ED" w14:textId="7DD840FC" w:rsidR="004A350A" w:rsidRPr="00FE2CA2" w:rsidRDefault="004A350A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CE6873" w14:textId="3A4A9E56" w:rsidR="004A350A" w:rsidRPr="00FE2CA2" w:rsidRDefault="004A350A" w:rsidP="001932D2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89FD4F" w14:textId="0821F9E9" w:rsidR="004A350A" w:rsidRPr="00FE2CA2" w:rsidRDefault="004A350A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C7B184" w14:textId="4F7FE42F" w:rsidR="004A350A" w:rsidRPr="00FE2CA2" w:rsidRDefault="004A350A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F1EB6B" w14:textId="4C8D06A8" w:rsidR="004A350A" w:rsidRPr="00FE2CA2" w:rsidRDefault="004A350A" w:rsidP="001932D2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E1593D" w14:textId="4BC64D06" w:rsidR="004A350A" w:rsidRPr="00FE2CA2" w:rsidRDefault="004A350A" w:rsidP="001932D2">
            <w:pPr>
              <w:jc w:val="center"/>
            </w:pPr>
            <w:r w:rsidRPr="00FE2CA2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22CC7DB7" w14:textId="0CC7102A" w:rsidR="004A350A" w:rsidRPr="00FE2CA2" w:rsidRDefault="004A350A" w:rsidP="001932D2">
            <w:pPr>
              <w:jc w:val="center"/>
            </w:pPr>
          </w:p>
        </w:tc>
      </w:tr>
      <w:tr w:rsidR="00FE2CA2" w:rsidRPr="00FE2CA2" w14:paraId="4A2BA11C" w14:textId="77777777" w:rsidTr="004A350A">
        <w:trPr>
          <w:trHeight w:val="600"/>
        </w:trPr>
        <w:tc>
          <w:tcPr>
            <w:tcW w:w="3168" w:type="dxa"/>
            <w:gridSpan w:val="2"/>
            <w:vMerge/>
            <w:shd w:val="clear" w:color="auto" w:fill="auto"/>
          </w:tcPr>
          <w:p w14:paraId="7FEA5A7C" w14:textId="77777777" w:rsidR="004A350A" w:rsidRPr="00FE2CA2" w:rsidRDefault="004A350A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5C9E466C" w14:textId="77777777" w:rsidR="004A350A" w:rsidRPr="00FE2CA2" w:rsidRDefault="004A350A" w:rsidP="001932D2">
            <w:r w:rsidRPr="00FE2CA2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F009558" w14:textId="233FCC18" w:rsidR="004A350A" w:rsidRPr="00FE2CA2" w:rsidRDefault="004A350A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6E3154" w14:textId="1C9B735D" w:rsidR="004A350A" w:rsidRPr="00FE2CA2" w:rsidRDefault="004A350A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672D9E" w14:textId="56F99E1C" w:rsidR="004A350A" w:rsidRPr="00FE2CA2" w:rsidRDefault="004A350A" w:rsidP="001932D2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4DF8E4" w14:textId="707B2E4C" w:rsidR="004A350A" w:rsidRPr="00FE2CA2" w:rsidRDefault="004A350A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520B48" w14:textId="258C708E" w:rsidR="004A350A" w:rsidRPr="00FE2CA2" w:rsidRDefault="004A350A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87BBCD" w14:textId="5DAB1A0B" w:rsidR="004A350A" w:rsidRPr="00FE2CA2" w:rsidRDefault="004A350A" w:rsidP="001932D2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3C5780" w14:textId="602EE80A" w:rsidR="004A350A" w:rsidRPr="00FE2CA2" w:rsidRDefault="004A350A" w:rsidP="001932D2">
            <w:pPr>
              <w:jc w:val="center"/>
            </w:pPr>
            <w:r w:rsidRPr="00FE2CA2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75FB7104" w14:textId="08E9BE1B" w:rsidR="004A350A" w:rsidRPr="00FE2CA2" w:rsidRDefault="004A350A" w:rsidP="001932D2">
            <w:pPr>
              <w:jc w:val="center"/>
            </w:pPr>
          </w:p>
        </w:tc>
      </w:tr>
      <w:tr w:rsidR="00FE2CA2" w:rsidRPr="00FE2CA2" w14:paraId="5DC42301" w14:textId="77777777" w:rsidTr="004A350A">
        <w:trPr>
          <w:trHeight w:val="382"/>
        </w:trPr>
        <w:tc>
          <w:tcPr>
            <w:tcW w:w="3168" w:type="dxa"/>
            <w:gridSpan w:val="2"/>
            <w:vMerge/>
            <w:shd w:val="clear" w:color="auto" w:fill="auto"/>
          </w:tcPr>
          <w:p w14:paraId="06D0965A" w14:textId="77777777" w:rsidR="004A350A" w:rsidRPr="00FE2CA2" w:rsidRDefault="004A350A" w:rsidP="001932D2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0B24B2BF" w14:textId="77777777" w:rsidR="004A350A" w:rsidRPr="00FE2CA2" w:rsidRDefault="004A350A" w:rsidP="001932D2">
            <w:r w:rsidRPr="00FE2CA2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9E9F7C5" w14:textId="67F050A8" w:rsidR="004A350A" w:rsidRPr="00FE2CA2" w:rsidRDefault="004A350A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D304C0" w14:textId="36F47CB4" w:rsidR="004A350A" w:rsidRPr="00FE2CA2" w:rsidRDefault="004A350A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6A1ED5" w14:textId="12D83FF1" w:rsidR="004A350A" w:rsidRPr="00FE2CA2" w:rsidRDefault="004A350A" w:rsidP="001932D2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B2D8622" w14:textId="0B17A2A7" w:rsidR="004A350A" w:rsidRPr="00FE2CA2" w:rsidRDefault="004A350A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7F7508" w14:textId="0673F96E" w:rsidR="004A350A" w:rsidRPr="00FE2CA2" w:rsidRDefault="004A350A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B993F6" w14:textId="4221DC83" w:rsidR="004A350A" w:rsidRPr="00FE2CA2" w:rsidRDefault="004A350A" w:rsidP="001932D2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6E3F7A" w14:textId="591F2DC5" w:rsidR="004A350A" w:rsidRPr="00FE2CA2" w:rsidRDefault="004A350A" w:rsidP="001932D2">
            <w:pPr>
              <w:jc w:val="center"/>
            </w:pPr>
            <w:r w:rsidRPr="00FE2CA2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6A3DBE8D" w14:textId="4823EBFF" w:rsidR="004A350A" w:rsidRPr="00FE2CA2" w:rsidRDefault="004A350A" w:rsidP="001932D2">
            <w:pPr>
              <w:jc w:val="center"/>
            </w:pPr>
          </w:p>
        </w:tc>
      </w:tr>
      <w:tr w:rsidR="00FE2CA2" w:rsidRPr="00FE2CA2" w14:paraId="420FACC4" w14:textId="77777777" w:rsidTr="00A83890">
        <w:trPr>
          <w:trHeight w:val="545"/>
        </w:trPr>
        <w:tc>
          <w:tcPr>
            <w:tcW w:w="540" w:type="dxa"/>
            <w:shd w:val="clear" w:color="auto" w:fill="auto"/>
          </w:tcPr>
          <w:p w14:paraId="487FB9E6" w14:textId="77777777" w:rsidR="00840102" w:rsidRPr="00FE2CA2" w:rsidRDefault="0083097C" w:rsidP="001932D2">
            <w:pPr>
              <w:jc w:val="center"/>
            </w:pPr>
            <w:r w:rsidRPr="00FE2CA2">
              <w:rPr>
                <w:sz w:val="23"/>
                <w:szCs w:val="23"/>
              </w:rPr>
              <w:t>3</w:t>
            </w:r>
          </w:p>
        </w:tc>
        <w:tc>
          <w:tcPr>
            <w:tcW w:w="14393" w:type="dxa"/>
            <w:gridSpan w:val="10"/>
            <w:shd w:val="clear" w:color="auto" w:fill="auto"/>
          </w:tcPr>
          <w:p w14:paraId="670B92E8" w14:textId="542A4ED9" w:rsidR="00840102" w:rsidRPr="00FE2CA2" w:rsidRDefault="0083097C" w:rsidP="001932D2">
            <w:r w:rsidRPr="00FE2CA2">
              <w:rPr>
                <w:bCs/>
                <w:sz w:val="23"/>
                <w:szCs w:val="23"/>
              </w:rPr>
              <w:t>Раздел 3 «Изготовление проектно-сметной документации (изыскательных работ), проведение</w:t>
            </w:r>
            <w:r w:rsidR="00973117" w:rsidRPr="00FE2CA2">
              <w:rPr>
                <w:bCs/>
                <w:sz w:val="23"/>
                <w:szCs w:val="23"/>
              </w:rPr>
              <w:t xml:space="preserve"> </w:t>
            </w:r>
            <w:r w:rsidRPr="00FE2CA2">
              <w:rPr>
                <w:bCs/>
                <w:sz w:val="23"/>
                <w:szCs w:val="23"/>
              </w:rPr>
              <w:t>экспертизы достоверности сметной стоимости, технический надзор»</w:t>
            </w:r>
            <w:r w:rsidR="00816733" w:rsidRPr="00FE2CA2">
              <w:rPr>
                <w:bCs/>
                <w:sz w:val="23"/>
                <w:szCs w:val="23"/>
              </w:rPr>
              <w:t xml:space="preserve"> </w:t>
            </w:r>
          </w:p>
        </w:tc>
      </w:tr>
      <w:tr w:rsidR="00FE2CA2" w:rsidRPr="00FE2CA2" w14:paraId="7A6E3977" w14:textId="77777777" w:rsidTr="004A350A">
        <w:trPr>
          <w:trHeight w:val="289"/>
        </w:trPr>
        <w:tc>
          <w:tcPr>
            <w:tcW w:w="540" w:type="dxa"/>
            <w:vMerge w:val="restart"/>
            <w:shd w:val="clear" w:color="auto" w:fill="auto"/>
          </w:tcPr>
          <w:p w14:paraId="022413E7" w14:textId="4FA9129C" w:rsidR="003D4E87" w:rsidRPr="00FE2CA2" w:rsidRDefault="003D4E87" w:rsidP="00816733">
            <w:pPr>
              <w:jc w:val="center"/>
              <w:rPr>
                <w:sz w:val="23"/>
                <w:szCs w:val="23"/>
              </w:rPr>
            </w:pPr>
            <w:r w:rsidRPr="00FE2CA2">
              <w:rPr>
                <w:sz w:val="23"/>
                <w:szCs w:val="23"/>
              </w:rPr>
              <w:t>3.1</w:t>
            </w:r>
          </w:p>
        </w:tc>
        <w:tc>
          <w:tcPr>
            <w:tcW w:w="2628" w:type="dxa"/>
            <w:vMerge w:val="restart"/>
            <w:shd w:val="clear" w:color="auto" w:fill="auto"/>
          </w:tcPr>
          <w:p w14:paraId="3D1C4774" w14:textId="5925C938" w:rsidR="003D4E87" w:rsidRPr="00FE2CA2" w:rsidRDefault="003D4E87" w:rsidP="00816733">
            <w:pPr>
              <w:rPr>
                <w:sz w:val="23"/>
                <w:szCs w:val="23"/>
              </w:rPr>
            </w:pPr>
            <w:r w:rsidRPr="00FE2CA2">
              <w:rPr>
                <w:sz w:val="23"/>
                <w:szCs w:val="23"/>
              </w:rPr>
              <w:t>Изготовление проектно-сметной документации на благоустройство парка культуры и отдыха им. И.М. Поддубного</w:t>
            </w:r>
          </w:p>
        </w:tc>
        <w:tc>
          <w:tcPr>
            <w:tcW w:w="1842" w:type="dxa"/>
            <w:shd w:val="clear" w:color="auto" w:fill="auto"/>
          </w:tcPr>
          <w:p w14:paraId="00EE1260" w14:textId="6E357994" w:rsidR="003D4E87" w:rsidRPr="00FE2CA2" w:rsidRDefault="003D4E87" w:rsidP="00816733">
            <w:pPr>
              <w:rPr>
                <w:bCs/>
                <w:sz w:val="23"/>
                <w:szCs w:val="23"/>
              </w:rPr>
            </w:pPr>
            <w:r w:rsidRPr="00FE2CA2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560" w:type="dxa"/>
            <w:shd w:val="clear" w:color="auto" w:fill="auto"/>
          </w:tcPr>
          <w:p w14:paraId="4843A033" w14:textId="1B23AA66" w:rsidR="003D4E87" w:rsidRPr="00FE2CA2" w:rsidRDefault="003D4E87" w:rsidP="00816733">
            <w:pPr>
              <w:jc w:val="center"/>
            </w:pPr>
            <w:r w:rsidRPr="00FE2CA2">
              <w:t>24000,0</w:t>
            </w:r>
          </w:p>
        </w:tc>
        <w:tc>
          <w:tcPr>
            <w:tcW w:w="1134" w:type="dxa"/>
            <w:shd w:val="clear" w:color="auto" w:fill="auto"/>
          </w:tcPr>
          <w:p w14:paraId="6565AEA0" w14:textId="62925F37" w:rsidR="003D4E87" w:rsidRPr="00FE2CA2" w:rsidRDefault="003D4E87" w:rsidP="00816733">
            <w:pPr>
              <w:jc w:val="center"/>
            </w:pPr>
            <w:r w:rsidRPr="00FE2CA2">
              <w:t>24000,0</w:t>
            </w:r>
          </w:p>
        </w:tc>
        <w:tc>
          <w:tcPr>
            <w:tcW w:w="1134" w:type="dxa"/>
            <w:shd w:val="clear" w:color="auto" w:fill="auto"/>
          </w:tcPr>
          <w:p w14:paraId="08E91D39" w14:textId="226AFDB2" w:rsidR="003D4E87" w:rsidRPr="00FE2CA2" w:rsidRDefault="003D4E87" w:rsidP="00816733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7212D92A" w14:textId="4BBC43CB" w:rsidR="003D4E87" w:rsidRPr="00FE2CA2" w:rsidRDefault="003D4E87" w:rsidP="00816733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582208B5" w14:textId="4FD6D2C2" w:rsidR="003D4E87" w:rsidRPr="00FE2CA2" w:rsidRDefault="003D4E87" w:rsidP="00816733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2CB4E9B0" w14:textId="0FE5D11E" w:rsidR="003D4E87" w:rsidRPr="00FE2CA2" w:rsidRDefault="003D4E87" w:rsidP="00816733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3375C7ED" w14:textId="340E8972" w:rsidR="003D4E87" w:rsidRPr="00FE2CA2" w:rsidRDefault="003D4E87" w:rsidP="00816733">
            <w:pPr>
              <w:jc w:val="center"/>
            </w:pPr>
            <w:r w:rsidRPr="00FE2CA2">
              <w:t>0,0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48839169" w14:textId="69940312" w:rsidR="003D4E87" w:rsidRPr="00FE2CA2" w:rsidRDefault="003D4E87" w:rsidP="00816733">
            <w:pPr>
              <w:jc w:val="center"/>
              <w:rPr>
                <w:sz w:val="23"/>
                <w:szCs w:val="23"/>
              </w:rPr>
            </w:pPr>
            <w:r w:rsidRPr="00FE2CA2">
              <w:rPr>
                <w:sz w:val="23"/>
                <w:szCs w:val="23"/>
              </w:rPr>
              <w:t>МКУК «Парк культуры и отдыха им. И.М. Поддубного»</w:t>
            </w:r>
          </w:p>
        </w:tc>
      </w:tr>
      <w:tr w:rsidR="00FE2CA2" w:rsidRPr="00FE2CA2" w14:paraId="420AF414" w14:textId="77777777" w:rsidTr="004A350A">
        <w:trPr>
          <w:trHeight w:val="289"/>
        </w:trPr>
        <w:tc>
          <w:tcPr>
            <w:tcW w:w="540" w:type="dxa"/>
            <w:vMerge/>
            <w:shd w:val="clear" w:color="auto" w:fill="auto"/>
          </w:tcPr>
          <w:p w14:paraId="719F7FA4" w14:textId="77777777" w:rsidR="003D4E87" w:rsidRPr="00FE2CA2" w:rsidRDefault="003D4E87" w:rsidP="00816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0EF0A8B2" w14:textId="77777777" w:rsidR="003D4E87" w:rsidRPr="00FE2CA2" w:rsidRDefault="003D4E87" w:rsidP="00816733">
            <w:pPr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418480B7" w14:textId="1486158F" w:rsidR="003D4E87" w:rsidRPr="00FE2CA2" w:rsidRDefault="003D4E87" w:rsidP="00816733">
            <w:pPr>
              <w:rPr>
                <w:bCs/>
                <w:sz w:val="23"/>
                <w:szCs w:val="23"/>
              </w:rPr>
            </w:pPr>
            <w:r w:rsidRPr="00FE2CA2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</w:tcPr>
          <w:p w14:paraId="134AD456" w14:textId="0EB93E19" w:rsidR="003D4E87" w:rsidRPr="00FE2CA2" w:rsidRDefault="003D4E87" w:rsidP="00816733">
            <w:pPr>
              <w:jc w:val="center"/>
            </w:pPr>
            <w:r w:rsidRPr="00FE2CA2">
              <w:t>24000,0</w:t>
            </w:r>
          </w:p>
        </w:tc>
        <w:tc>
          <w:tcPr>
            <w:tcW w:w="1134" w:type="dxa"/>
            <w:shd w:val="clear" w:color="auto" w:fill="auto"/>
          </w:tcPr>
          <w:p w14:paraId="38C09147" w14:textId="72E792A5" w:rsidR="003D4E87" w:rsidRPr="00FE2CA2" w:rsidRDefault="003D4E87" w:rsidP="00816733">
            <w:pPr>
              <w:jc w:val="center"/>
            </w:pPr>
            <w:r w:rsidRPr="00FE2CA2">
              <w:t>24000,0</w:t>
            </w:r>
          </w:p>
        </w:tc>
        <w:tc>
          <w:tcPr>
            <w:tcW w:w="1134" w:type="dxa"/>
            <w:shd w:val="clear" w:color="auto" w:fill="auto"/>
          </w:tcPr>
          <w:p w14:paraId="4E9226CF" w14:textId="27F0763A" w:rsidR="003D4E87" w:rsidRPr="00FE2CA2" w:rsidRDefault="003D4E87" w:rsidP="00816733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57E7C11E" w14:textId="4BA92666" w:rsidR="003D4E87" w:rsidRPr="00FE2CA2" w:rsidRDefault="003D4E87" w:rsidP="00816733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70E887A5" w14:textId="3C91089B" w:rsidR="003D4E87" w:rsidRPr="00FE2CA2" w:rsidRDefault="003D4E87" w:rsidP="00816733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23A8A66D" w14:textId="395C4A45" w:rsidR="003D4E87" w:rsidRPr="00FE2CA2" w:rsidRDefault="003D4E87" w:rsidP="00816733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18056337" w14:textId="2B83E3CA" w:rsidR="003D4E87" w:rsidRPr="00FE2CA2" w:rsidRDefault="003D4E87" w:rsidP="00816733">
            <w:pPr>
              <w:jc w:val="center"/>
            </w:pPr>
            <w:r w:rsidRPr="00FE2CA2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21BBF0A0" w14:textId="77777777" w:rsidR="003D4E87" w:rsidRPr="00FE2CA2" w:rsidRDefault="003D4E87" w:rsidP="00816733">
            <w:pPr>
              <w:jc w:val="center"/>
              <w:rPr>
                <w:sz w:val="23"/>
                <w:szCs w:val="23"/>
              </w:rPr>
            </w:pPr>
          </w:p>
        </w:tc>
      </w:tr>
      <w:tr w:rsidR="00FE2CA2" w:rsidRPr="00FE2CA2" w14:paraId="2C1865A0" w14:textId="77777777" w:rsidTr="004A350A">
        <w:trPr>
          <w:trHeight w:val="289"/>
        </w:trPr>
        <w:tc>
          <w:tcPr>
            <w:tcW w:w="540" w:type="dxa"/>
            <w:vMerge/>
            <w:shd w:val="clear" w:color="auto" w:fill="auto"/>
          </w:tcPr>
          <w:p w14:paraId="394287D2" w14:textId="77777777" w:rsidR="003D4E87" w:rsidRPr="00FE2CA2" w:rsidRDefault="003D4E87" w:rsidP="00816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486153FD" w14:textId="77777777" w:rsidR="003D4E87" w:rsidRPr="00FE2CA2" w:rsidRDefault="003D4E87" w:rsidP="00816733">
            <w:pPr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58DFDC70" w14:textId="76F5CCE9" w:rsidR="003D4E87" w:rsidRPr="00FE2CA2" w:rsidRDefault="003D4E87" w:rsidP="00816733">
            <w:pPr>
              <w:rPr>
                <w:bCs/>
                <w:sz w:val="23"/>
                <w:szCs w:val="23"/>
              </w:rPr>
            </w:pPr>
            <w:r w:rsidRPr="00FE2CA2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</w:tcPr>
          <w:p w14:paraId="1F189220" w14:textId="46831964" w:rsidR="003D4E87" w:rsidRPr="00FE2CA2" w:rsidRDefault="003D4E87" w:rsidP="00816733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0CAA9C83" w14:textId="161C5381" w:rsidR="003D4E87" w:rsidRPr="00FE2CA2" w:rsidRDefault="003D4E87" w:rsidP="00816733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0842FAA0" w14:textId="45A7FC71" w:rsidR="003D4E87" w:rsidRPr="00FE2CA2" w:rsidRDefault="003D4E87" w:rsidP="00816733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0C9585F9" w14:textId="4ED672FA" w:rsidR="003D4E87" w:rsidRPr="00FE2CA2" w:rsidRDefault="003D4E87" w:rsidP="00816733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5F415D9F" w14:textId="7575EAFE" w:rsidR="003D4E87" w:rsidRPr="00FE2CA2" w:rsidRDefault="003D4E87" w:rsidP="00816733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69B1977E" w14:textId="031F8797" w:rsidR="003D4E87" w:rsidRPr="00FE2CA2" w:rsidRDefault="003D4E87" w:rsidP="00816733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5D0DAAD7" w14:textId="230730C0" w:rsidR="003D4E87" w:rsidRPr="00FE2CA2" w:rsidRDefault="003D4E87" w:rsidP="00816733">
            <w:pPr>
              <w:jc w:val="center"/>
            </w:pPr>
            <w:r w:rsidRPr="00FE2CA2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705FF3C9" w14:textId="77777777" w:rsidR="003D4E87" w:rsidRPr="00FE2CA2" w:rsidRDefault="003D4E87" w:rsidP="00816733">
            <w:pPr>
              <w:jc w:val="center"/>
              <w:rPr>
                <w:sz w:val="23"/>
                <w:szCs w:val="23"/>
              </w:rPr>
            </w:pPr>
          </w:p>
        </w:tc>
      </w:tr>
      <w:tr w:rsidR="00FE2CA2" w:rsidRPr="00FE2CA2" w14:paraId="1B889048" w14:textId="77777777" w:rsidTr="004A350A">
        <w:trPr>
          <w:trHeight w:val="289"/>
        </w:trPr>
        <w:tc>
          <w:tcPr>
            <w:tcW w:w="540" w:type="dxa"/>
            <w:vMerge/>
            <w:shd w:val="clear" w:color="auto" w:fill="auto"/>
          </w:tcPr>
          <w:p w14:paraId="3EFF6B7D" w14:textId="77777777" w:rsidR="003D4E87" w:rsidRPr="00FE2CA2" w:rsidRDefault="003D4E87" w:rsidP="00816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67CB755F" w14:textId="77777777" w:rsidR="003D4E87" w:rsidRPr="00FE2CA2" w:rsidRDefault="003D4E87" w:rsidP="00816733">
            <w:pPr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0362AAFC" w14:textId="4EC30F2A" w:rsidR="003D4E87" w:rsidRPr="00FE2CA2" w:rsidRDefault="003D4E87" w:rsidP="00816733">
            <w:pPr>
              <w:rPr>
                <w:bCs/>
                <w:sz w:val="23"/>
                <w:szCs w:val="23"/>
              </w:rPr>
            </w:pPr>
            <w:r w:rsidRPr="00FE2CA2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</w:tcPr>
          <w:p w14:paraId="7B46477B" w14:textId="579A15C1" w:rsidR="003D4E87" w:rsidRPr="00FE2CA2" w:rsidRDefault="003D4E87" w:rsidP="00816733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523133E4" w14:textId="0A190B0F" w:rsidR="003D4E87" w:rsidRPr="00FE2CA2" w:rsidRDefault="003D4E87" w:rsidP="00816733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44A0958F" w14:textId="5DD762F2" w:rsidR="003D4E87" w:rsidRPr="00FE2CA2" w:rsidRDefault="003D4E87" w:rsidP="00816733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5F965FB8" w14:textId="6AD2CCD0" w:rsidR="003D4E87" w:rsidRPr="00FE2CA2" w:rsidRDefault="003D4E87" w:rsidP="00816733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26E30EB4" w14:textId="581AAA89" w:rsidR="003D4E87" w:rsidRPr="00FE2CA2" w:rsidRDefault="003D4E87" w:rsidP="00816733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6FB7E8B4" w14:textId="507055DE" w:rsidR="003D4E87" w:rsidRPr="00FE2CA2" w:rsidRDefault="003D4E87" w:rsidP="00816733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7D672F02" w14:textId="632F0778" w:rsidR="003D4E87" w:rsidRPr="00FE2CA2" w:rsidRDefault="003D4E87" w:rsidP="00816733">
            <w:pPr>
              <w:jc w:val="center"/>
            </w:pPr>
            <w:r w:rsidRPr="00FE2CA2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7A835609" w14:textId="77777777" w:rsidR="003D4E87" w:rsidRPr="00FE2CA2" w:rsidRDefault="003D4E87" w:rsidP="00816733">
            <w:pPr>
              <w:jc w:val="center"/>
              <w:rPr>
                <w:sz w:val="23"/>
                <w:szCs w:val="23"/>
              </w:rPr>
            </w:pPr>
          </w:p>
        </w:tc>
      </w:tr>
      <w:tr w:rsidR="00FE2CA2" w:rsidRPr="00FE2CA2" w14:paraId="0377E8A3" w14:textId="77777777" w:rsidTr="004A350A">
        <w:trPr>
          <w:trHeight w:val="289"/>
        </w:trPr>
        <w:tc>
          <w:tcPr>
            <w:tcW w:w="540" w:type="dxa"/>
            <w:vMerge/>
            <w:shd w:val="clear" w:color="auto" w:fill="auto"/>
          </w:tcPr>
          <w:p w14:paraId="6113DB1E" w14:textId="77777777" w:rsidR="003D4E87" w:rsidRPr="00FE2CA2" w:rsidRDefault="003D4E87" w:rsidP="00816733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51C9FA3E" w14:textId="77777777" w:rsidR="003D4E87" w:rsidRPr="00FE2CA2" w:rsidRDefault="003D4E87" w:rsidP="00816733">
            <w:pPr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4C920F63" w14:textId="2C29964D" w:rsidR="003D4E87" w:rsidRPr="00FE2CA2" w:rsidRDefault="003D4E87" w:rsidP="00816733">
            <w:pPr>
              <w:rPr>
                <w:bCs/>
                <w:sz w:val="23"/>
                <w:szCs w:val="23"/>
              </w:rPr>
            </w:pPr>
            <w:r w:rsidRPr="00FE2CA2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560" w:type="dxa"/>
            <w:shd w:val="clear" w:color="auto" w:fill="auto"/>
          </w:tcPr>
          <w:p w14:paraId="1A653444" w14:textId="5CF42584" w:rsidR="003D4E87" w:rsidRPr="00FE2CA2" w:rsidRDefault="003D4E87" w:rsidP="00816733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3792CC60" w14:textId="3440F0A7" w:rsidR="003D4E87" w:rsidRPr="00FE2CA2" w:rsidRDefault="003D4E87" w:rsidP="00816733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15B75725" w14:textId="023F10C5" w:rsidR="003D4E87" w:rsidRPr="00FE2CA2" w:rsidRDefault="003D4E87" w:rsidP="00816733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3596D8DE" w14:textId="5EE3329C" w:rsidR="003D4E87" w:rsidRPr="00FE2CA2" w:rsidRDefault="003D4E87" w:rsidP="00816733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770A9FDA" w14:textId="16C77F9A" w:rsidR="003D4E87" w:rsidRPr="00FE2CA2" w:rsidRDefault="003D4E87" w:rsidP="00816733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6DA35AEA" w14:textId="3B735C73" w:rsidR="003D4E87" w:rsidRPr="00FE2CA2" w:rsidRDefault="003D4E87" w:rsidP="00816733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2EE3B26D" w14:textId="772619A9" w:rsidR="003D4E87" w:rsidRPr="00FE2CA2" w:rsidRDefault="003D4E87" w:rsidP="00816733">
            <w:pPr>
              <w:jc w:val="center"/>
            </w:pPr>
            <w:r w:rsidRPr="00FE2CA2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7040DD55" w14:textId="77777777" w:rsidR="003D4E87" w:rsidRPr="00FE2CA2" w:rsidRDefault="003D4E87" w:rsidP="00816733">
            <w:pPr>
              <w:jc w:val="center"/>
              <w:rPr>
                <w:sz w:val="23"/>
                <w:szCs w:val="23"/>
              </w:rPr>
            </w:pPr>
          </w:p>
        </w:tc>
      </w:tr>
      <w:tr w:rsidR="00FE2CA2" w:rsidRPr="00FE2CA2" w14:paraId="78E331B5" w14:textId="77777777" w:rsidTr="004A350A">
        <w:trPr>
          <w:trHeight w:val="289"/>
        </w:trPr>
        <w:tc>
          <w:tcPr>
            <w:tcW w:w="540" w:type="dxa"/>
            <w:vMerge w:val="restart"/>
            <w:shd w:val="clear" w:color="auto" w:fill="auto"/>
          </w:tcPr>
          <w:p w14:paraId="5B7E925A" w14:textId="3AAD15CA" w:rsidR="003D4E87" w:rsidRPr="00FE2CA2" w:rsidRDefault="00DC6427" w:rsidP="003D4E87">
            <w:pPr>
              <w:jc w:val="center"/>
              <w:rPr>
                <w:sz w:val="23"/>
                <w:szCs w:val="23"/>
              </w:rPr>
            </w:pPr>
            <w:r w:rsidRPr="00FE2CA2">
              <w:rPr>
                <w:sz w:val="23"/>
                <w:szCs w:val="23"/>
              </w:rPr>
              <w:t>3.2</w:t>
            </w:r>
          </w:p>
        </w:tc>
        <w:tc>
          <w:tcPr>
            <w:tcW w:w="2628" w:type="dxa"/>
            <w:vMerge w:val="restart"/>
            <w:shd w:val="clear" w:color="auto" w:fill="auto"/>
          </w:tcPr>
          <w:p w14:paraId="21C17511" w14:textId="7F2C4DE1" w:rsidR="003D4E87" w:rsidRPr="00FE2CA2" w:rsidRDefault="003D4E87" w:rsidP="003D4E87">
            <w:pPr>
              <w:rPr>
                <w:sz w:val="23"/>
                <w:szCs w:val="23"/>
              </w:rPr>
            </w:pPr>
            <w:r w:rsidRPr="00FE2CA2">
              <w:rPr>
                <w:sz w:val="23"/>
                <w:szCs w:val="23"/>
              </w:rPr>
              <w:t xml:space="preserve">Выполнение работ по разработке проекта «Градостроительный анализ земельных участков, предпроектные </w:t>
            </w:r>
            <w:r w:rsidRPr="00FE2CA2">
              <w:rPr>
                <w:sz w:val="23"/>
                <w:szCs w:val="23"/>
              </w:rPr>
              <w:lastRenderedPageBreak/>
              <w:t>проработки прибрежной территории береговой полосы ориентировочной площадью 47 га, прилегающей к ул. Шмидта города Ейска Ейского района»</w:t>
            </w:r>
          </w:p>
        </w:tc>
        <w:tc>
          <w:tcPr>
            <w:tcW w:w="1842" w:type="dxa"/>
            <w:shd w:val="clear" w:color="auto" w:fill="auto"/>
          </w:tcPr>
          <w:p w14:paraId="15B4D602" w14:textId="04A85A18" w:rsidR="003D4E87" w:rsidRPr="00FE2CA2" w:rsidRDefault="003D4E87" w:rsidP="003D4E87">
            <w:pPr>
              <w:rPr>
                <w:bCs/>
                <w:sz w:val="23"/>
                <w:szCs w:val="23"/>
              </w:rPr>
            </w:pPr>
            <w:r w:rsidRPr="00FE2CA2">
              <w:rPr>
                <w:bCs/>
                <w:sz w:val="23"/>
                <w:szCs w:val="23"/>
              </w:rPr>
              <w:lastRenderedPageBreak/>
              <w:t>Всего:</w:t>
            </w:r>
          </w:p>
        </w:tc>
        <w:tc>
          <w:tcPr>
            <w:tcW w:w="1560" w:type="dxa"/>
            <w:shd w:val="clear" w:color="auto" w:fill="auto"/>
          </w:tcPr>
          <w:p w14:paraId="5582D37B" w14:textId="0F818E76" w:rsidR="003D4E87" w:rsidRPr="00FE2CA2" w:rsidRDefault="003D4E87" w:rsidP="003D4E87">
            <w:pPr>
              <w:jc w:val="center"/>
            </w:pPr>
            <w:r w:rsidRPr="00FE2CA2">
              <w:t>1365,0</w:t>
            </w:r>
          </w:p>
        </w:tc>
        <w:tc>
          <w:tcPr>
            <w:tcW w:w="1134" w:type="dxa"/>
            <w:shd w:val="clear" w:color="auto" w:fill="auto"/>
          </w:tcPr>
          <w:p w14:paraId="16F7FDD6" w14:textId="1881FB9C" w:rsidR="003D4E87" w:rsidRPr="00FE2CA2" w:rsidRDefault="003D4E87" w:rsidP="003D4E87">
            <w:pPr>
              <w:jc w:val="center"/>
            </w:pPr>
            <w:r w:rsidRPr="00FE2CA2">
              <w:t>1365,0</w:t>
            </w:r>
          </w:p>
        </w:tc>
        <w:tc>
          <w:tcPr>
            <w:tcW w:w="1134" w:type="dxa"/>
            <w:shd w:val="clear" w:color="auto" w:fill="auto"/>
          </w:tcPr>
          <w:p w14:paraId="42D1C0A7" w14:textId="2EA45047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03D88C35" w14:textId="288511E0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25876FF3" w14:textId="15B45F80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57DE7493" w14:textId="466DF065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0C2B0731" w14:textId="6B9424B3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69BFA9D5" w14:textId="26AB817D" w:rsidR="003D4E87" w:rsidRPr="00FE2CA2" w:rsidRDefault="003D4E87" w:rsidP="003D4E87">
            <w:pPr>
              <w:jc w:val="center"/>
              <w:rPr>
                <w:sz w:val="23"/>
                <w:szCs w:val="23"/>
              </w:rPr>
            </w:pPr>
            <w:r w:rsidRPr="00FE2CA2">
              <w:rPr>
                <w:sz w:val="23"/>
                <w:szCs w:val="23"/>
              </w:rPr>
              <w:t>МКУ «ЦГХ»</w:t>
            </w:r>
          </w:p>
        </w:tc>
      </w:tr>
      <w:tr w:rsidR="00FE2CA2" w:rsidRPr="00FE2CA2" w14:paraId="1B0F72D8" w14:textId="77777777" w:rsidTr="004A350A">
        <w:trPr>
          <w:trHeight w:val="289"/>
        </w:trPr>
        <w:tc>
          <w:tcPr>
            <w:tcW w:w="540" w:type="dxa"/>
            <w:vMerge/>
            <w:shd w:val="clear" w:color="auto" w:fill="auto"/>
          </w:tcPr>
          <w:p w14:paraId="3EF6EB15" w14:textId="77777777" w:rsidR="003D4E87" w:rsidRPr="00FE2CA2" w:rsidRDefault="003D4E87" w:rsidP="003D4E8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21A56810" w14:textId="77777777" w:rsidR="003D4E87" w:rsidRPr="00FE2CA2" w:rsidRDefault="003D4E87" w:rsidP="003D4E87">
            <w:pPr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6195E2B6" w14:textId="4994EE4F" w:rsidR="003D4E87" w:rsidRPr="00FE2CA2" w:rsidRDefault="003D4E87" w:rsidP="003D4E87">
            <w:pPr>
              <w:rPr>
                <w:bCs/>
                <w:sz w:val="23"/>
                <w:szCs w:val="23"/>
              </w:rPr>
            </w:pPr>
            <w:r w:rsidRPr="00FE2CA2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</w:tcPr>
          <w:p w14:paraId="4E274319" w14:textId="3A868783" w:rsidR="003D4E87" w:rsidRPr="00FE2CA2" w:rsidRDefault="003D4E87" w:rsidP="003D4E87">
            <w:pPr>
              <w:jc w:val="center"/>
            </w:pPr>
            <w:r w:rsidRPr="00FE2CA2">
              <w:t>1365,0</w:t>
            </w:r>
          </w:p>
        </w:tc>
        <w:tc>
          <w:tcPr>
            <w:tcW w:w="1134" w:type="dxa"/>
            <w:shd w:val="clear" w:color="auto" w:fill="auto"/>
          </w:tcPr>
          <w:p w14:paraId="5345EDE6" w14:textId="3106EE98" w:rsidR="003D4E87" w:rsidRPr="00FE2CA2" w:rsidRDefault="003D4E87" w:rsidP="003D4E87">
            <w:pPr>
              <w:jc w:val="center"/>
            </w:pPr>
            <w:r w:rsidRPr="00FE2CA2">
              <w:t>1365,0</w:t>
            </w:r>
          </w:p>
        </w:tc>
        <w:tc>
          <w:tcPr>
            <w:tcW w:w="1134" w:type="dxa"/>
            <w:shd w:val="clear" w:color="auto" w:fill="auto"/>
          </w:tcPr>
          <w:p w14:paraId="3CC465E6" w14:textId="42036589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5585FE1F" w14:textId="186AC765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1072D5BD" w14:textId="378F73BE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207E6B69" w14:textId="08C940E6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2CEB5404" w14:textId="7F2EF97F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5B02F21F" w14:textId="77777777" w:rsidR="003D4E87" w:rsidRPr="00FE2CA2" w:rsidRDefault="003D4E87" w:rsidP="003D4E87">
            <w:pPr>
              <w:jc w:val="center"/>
              <w:rPr>
                <w:sz w:val="23"/>
                <w:szCs w:val="23"/>
              </w:rPr>
            </w:pPr>
          </w:p>
        </w:tc>
      </w:tr>
      <w:tr w:rsidR="00FE2CA2" w:rsidRPr="00FE2CA2" w14:paraId="5EEA9E4A" w14:textId="77777777" w:rsidTr="004A350A">
        <w:trPr>
          <w:trHeight w:val="289"/>
        </w:trPr>
        <w:tc>
          <w:tcPr>
            <w:tcW w:w="540" w:type="dxa"/>
            <w:vMerge/>
            <w:shd w:val="clear" w:color="auto" w:fill="auto"/>
          </w:tcPr>
          <w:p w14:paraId="3AB58B4E" w14:textId="77777777" w:rsidR="003D4E87" w:rsidRPr="00FE2CA2" w:rsidRDefault="003D4E87" w:rsidP="003D4E8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61AE0A13" w14:textId="77777777" w:rsidR="003D4E87" w:rsidRPr="00FE2CA2" w:rsidRDefault="003D4E87" w:rsidP="003D4E87">
            <w:pPr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6CC55377" w14:textId="71873140" w:rsidR="003D4E87" w:rsidRPr="00FE2CA2" w:rsidRDefault="003D4E87" w:rsidP="003D4E87">
            <w:pPr>
              <w:rPr>
                <w:bCs/>
                <w:sz w:val="23"/>
                <w:szCs w:val="23"/>
              </w:rPr>
            </w:pPr>
            <w:r w:rsidRPr="00FE2CA2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</w:tcPr>
          <w:p w14:paraId="691FF0E4" w14:textId="6749A83F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096953FE" w14:textId="34B92454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28C7DFBD" w14:textId="1EE5914C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16DF0C70" w14:textId="572E5508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05ECCFB3" w14:textId="5B23E00F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68E8C38B" w14:textId="3DE68707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44A28A35" w14:textId="3DA01903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2A9CDD82" w14:textId="77777777" w:rsidR="003D4E87" w:rsidRPr="00FE2CA2" w:rsidRDefault="003D4E87" w:rsidP="003D4E87">
            <w:pPr>
              <w:jc w:val="center"/>
              <w:rPr>
                <w:sz w:val="23"/>
                <w:szCs w:val="23"/>
              </w:rPr>
            </w:pPr>
          </w:p>
        </w:tc>
      </w:tr>
      <w:tr w:rsidR="00FE2CA2" w:rsidRPr="00FE2CA2" w14:paraId="4827C72E" w14:textId="77777777" w:rsidTr="004A350A">
        <w:trPr>
          <w:trHeight w:val="289"/>
        </w:trPr>
        <w:tc>
          <w:tcPr>
            <w:tcW w:w="540" w:type="dxa"/>
            <w:vMerge/>
            <w:shd w:val="clear" w:color="auto" w:fill="auto"/>
          </w:tcPr>
          <w:p w14:paraId="69C76375" w14:textId="77777777" w:rsidR="003D4E87" w:rsidRPr="00FE2CA2" w:rsidRDefault="003D4E87" w:rsidP="003D4E8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213F72E5" w14:textId="77777777" w:rsidR="003D4E87" w:rsidRPr="00FE2CA2" w:rsidRDefault="003D4E87" w:rsidP="003D4E87">
            <w:pPr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1A278A8B" w14:textId="6A795B4F" w:rsidR="003D4E87" w:rsidRPr="00FE2CA2" w:rsidRDefault="003D4E87" w:rsidP="003D4E87">
            <w:pPr>
              <w:rPr>
                <w:bCs/>
                <w:sz w:val="23"/>
                <w:szCs w:val="23"/>
              </w:rPr>
            </w:pPr>
            <w:r w:rsidRPr="00FE2CA2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</w:tcPr>
          <w:p w14:paraId="79FAB7AE" w14:textId="1E5D9EA1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22658F77" w14:textId="1026353A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2D3D8872" w14:textId="1DFD2AC8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2CA84A71" w14:textId="255BAD75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4F3CA066" w14:textId="29DCED4B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63E2509B" w14:textId="6FB548BA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7C3B2531" w14:textId="5BB07EFE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040ED5AC" w14:textId="77777777" w:rsidR="003D4E87" w:rsidRPr="00FE2CA2" w:rsidRDefault="003D4E87" w:rsidP="003D4E87">
            <w:pPr>
              <w:jc w:val="center"/>
              <w:rPr>
                <w:sz w:val="23"/>
                <w:szCs w:val="23"/>
              </w:rPr>
            </w:pPr>
          </w:p>
        </w:tc>
      </w:tr>
      <w:tr w:rsidR="00FE2CA2" w:rsidRPr="00FE2CA2" w14:paraId="43837055" w14:textId="77777777" w:rsidTr="004A350A">
        <w:trPr>
          <w:trHeight w:val="289"/>
        </w:trPr>
        <w:tc>
          <w:tcPr>
            <w:tcW w:w="540" w:type="dxa"/>
            <w:vMerge/>
            <w:shd w:val="clear" w:color="auto" w:fill="auto"/>
          </w:tcPr>
          <w:p w14:paraId="3911032F" w14:textId="77777777" w:rsidR="003D4E87" w:rsidRPr="00FE2CA2" w:rsidRDefault="003D4E87" w:rsidP="003D4E87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5CB3E2E3" w14:textId="77777777" w:rsidR="003D4E87" w:rsidRPr="00FE2CA2" w:rsidRDefault="003D4E87" w:rsidP="003D4E87">
            <w:pPr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7C13FCDF" w14:textId="4CB0D7AA" w:rsidR="003D4E87" w:rsidRPr="00FE2CA2" w:rsidRDefault="003D4E87" w:rsidP="003D4E87">
            <w:pPr>
              <w:rPr>
                <w:bCs/>
                <w:sz w:val="23"/>
                <w:szCs w:val="23"/>
              </w:rPr>
            </w:pPr>
            <w:r w:rsidRPr="00FE2CA2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560" w:type="dxa"/>
            <w:shd w:val="clear" w:color="auto" w:fill="auto"/>
          </w:tcPr>
          <w:p w14:paraId="25D8F21F" w14:textId="3A07C13F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0ECD5386" w14:textId="423A39D5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760A015C" w14:textId="3D531766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78E323C6" w14:textId="629A1870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3CE05EC9" w14:textId="4587D7B0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06A1289A" w14:textId="7B5CA9D3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6F9F5EC7" w14:textId="1AD8662B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5003F965" w14:textId="77777777" w:rsidR="003D4E87" w:rsidRPr="00FE2CA2" w:rsidRDefault="003D4E87" w:rsidP="003D4E87">
            <w:pPr>
              <w:jc w:val="center"/>
              <w:rPr>
                <w:sz w:val="23"/>
                <w:szCs w:val="23"/>
              </w:rPr>
            </w:pPr>
          </w:p>
        </w:tc>
      </w:tr>
      <w:tr w:rsidR="00FE2CA2" w:rsidRPr="00FE2CA2" w14:paraId="1795AC57" w14:textId="77777777" w:rsidTr="004A350A">
        <w:trPr>
          <w:trHeight w:val="289"/>
        </w:trPr>
        <w:tc>
          <w:tcPr>
            <w:tcW w:w="540" w:type="dxa"/>
            <w:vMerge w:val="restart"/>
            <w:shd w:val="clear" w:color="auto" w:fill="auto"/>
          </w:tcPr>
          <w:p w14:paraId="3535E689" w14:textId="6652B5C8" w:rsidR="003D4E87" w:rsidRPr="00FE2CA2" w:rsidRDefault="003D4E87" w:rsidP="001932D2">
            <w:pPr>
              <w:jc w:val="center"/>
              <w:rPr>
                <w:sz w:val="23"/>
                <w:szCs w:val="23"/>
              </w:rPr>
            </w:pPr>
            <w:r w:rsidRPr="00FE2CA2">
              <w:rPr>
                <w:sz w:val="23"/>
                <w:szCs w:val="23"/>
              </w:rPr>
              <w:t>3.</w:t>
            </w:r>
            <w:r w:rsidR="00DC6427" w:rsidRPr="00FE2CA2">
              <w:rPr>
                <w:sz w:val="23"/>
                <w:szCs w:val="23"/>
              </w:rPr>
              <w:t>3</w:t>
            </w:r>
          </w:p>
        </w:tc>
        <w:tc>
          <w:tcPr>
            <w:tcW w:w="2628" w:type="dxa"/>
            <w:vMerge w:val="restart"/>
            <w:shd w:val="clear" w:color="auto" w:fill="auto"/>
          </w:tcPr>
          <w:p w14:paraId="6FD9E2E8" w14:textId="694E7DD1" w:rsidR="003D4E87" w:rsidRPr="00FE2CA2" w:rsidRDefault="003D4E87" w:rsidP="001932D2">
            <w:pPr>
              <w:rPr>
                <w:sz w:val="23"/>
                <w:szCs w:val="23"/>
              </w:rPr>
            </w:pPr>
            <w:r w:rsidRPr="00FE2CA2">
              <w:rPr>
                <w:sz w:val="23"/>
                <w:szCs w:val="23"/>
              </w:rPr>
              <w:t>Выполнение работ по разработке проекта «Градостроительный анализ земельных участков, предпроектные проработки прибрежной территории курортной зоны Ейской косы ориентировочной площадью 37 га, расположенной в северной части города Ейска Ейского района»»</w:t>
            </w:r>
          </w:p>
        </w:tc>
        <w:tc>
          <w:tcPr>
            <w:tcW w:w="1842" w:type="dxa"/>
            <w:shd w:val="clear" w:color="auto" w:fill="auto"/>
          </w:tcPr>
          <w:p w14:paraId="14E2CB44" w14:textId="634281A7" w:rsidR="003D4E87" w:rsidRPr="00FE2CA2" w:rsidRDefault="003D4E87" w:rsidP="001932D2">
            <w:pPr>
              <w:rPr>
                <w:bCs/>
                <w:sz w:val="23"/>
                <w:szCs w:val="23"/>
              </w:rPr>
            </w:pPr>
            <w:r w:rsidRPr="00FE2CA2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560" w:type="dxa"/>
            <w:shd w:val="clear" w:color="auto" w:fill="auto"/>
          </w:tcPr>
          <w:p w14:paraId="5B9CBE00" w14:textId="302E72C7" w:rsidR="003D4E87" w:rsidRPr="00FE2CA2" w:rsidRDefault="003D4E87" w:rsidP="001932D2">
            <w:pPr>
              <w:jc w:val="center"/>
            </w:pPr>
            <w:r w:rsidRPr="00FE2CA2">
              <w:t>1155,0</w:t>
            </w:r>
          </w:p>
        </w:tc>
        <w:tc>
          <w:tcPr>
            <w:tcW w:w="1134" w:type="dxa"/>
            <w:shd w:val="clear" w:color="auto" w:fill="auto"/>
          </w:tcPr>
          <w:p w14:paraId="2731FF16" w14:textId="24D1CE27" w:rsidR="003D4E87" w:rsidRPr="00FE2CA2" w:rsidRDefault="003D4E87" w:rsidP="001932D2">
            <w:pPr>
              <w:jc w:val="center"/>
            </w:pPr>
            <w:r w:rsidRPr="00FE2CA2">
              <w:t>1155,0</w:t>
            </w:r>
          </w:p>
        </w:tc>
        <w:tc>
          <w:tcPr>
            <w:tcW w:w="1134" w:type="dxa"/>
            <w:shd w:val="clear" w:color="auto" w:fill="auto"/>
          </w:tcPr>
          <w:p w14:paraId="4413B6D9" w14:textId="624B3602" w:rsidR="003D4E87" w:rsidRPr="00FE2CA2" w:rsidRDefault="003D4E87" w:rsidP="001932D2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435A8417" w14:textId="7A63C670" w:rsidR="003D4E87" w:rsidRPr="00FE2CA2" w:rsidRDefault="003D4E87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028A375B" w14:textId="60C09D1D" w:rsidR="003D4E87" w:rsidRPr="00FE2CA2" w:rsidRDefault="003D4E87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0B7A5F1A" w14:textId="58584710" w:rsidR="003D4E87" w:rsidRPr="00FE2CA2" w:rsidRDefault="003D4E87" w:rsidP="001932D2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709F0F08" w14:textId="4DAB0F5F" w:rsidR="003D4E87" w:rsidRPr="00FE2CA2" w:rsidRDefault="003D4E87" w:rsidP="001932D2">
            <w:pPr>
              <w:jc w:val="center"/>
            </w:pPr>
            <w:r w:rsidRPr="00FE2CA2">
              <w:t>0,0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2110ABA5" w14:textId="36799231" w:rsidR="003D4E87" w:rsidRPr="00FE2CA2" w:rsidRDefault="003D4E87" w:rsidP="001932D2">
            <w:pPr>
              <w:jc w:val="center"/>
              <w:rPr>
                <w:sz w:val="23"/>
                <w:szCs w:val="23"/>
              </w:rPr>
            </w:pPr>
            <w:r w:rsidRPr="00FE2CA2">
              <w:rPr>
                <w:sz w:val="23"/>
                <w:szCs w:val="23"/>
              </w:rPr>
              <w:t>МКУ «ЦГХ»</w:t>
            </w:r>
          </w:p>
        </w:tc>
      </w:tr>
      <w:tr w:rsidR="00FE2CA2" w:rsidRPr="00FE2CA2" w14:paraId="76035CB0" w14:textId="77777777" w:rsidTr="004A350A">
        <w:trPr>
          <w:trHeight w:val="289"/>
        </w:trPr>
        <w:tc>
          <w:tcPr>
            <w:tcW w:w="540" w:type="dxa"/>
            <w:vMerge/>
            <w:shd w:val="clear" w:color="auto" w:fill="auto"/>
          </w:tcPr>
          <w:p w14:paraId="1DAE40B4" w14:textId="77777777" w:rsidR="003D4E87" w:rsidRPr="00FE2CA2" w:rsidRDefault="003D4E87" w:rsidP="001932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40F4F736" w14:textId="77777777" w:rsidR="003D4E87" w:rsidRPr="00FE2CA2" w:rsidRDefault="003D4E87" w:rsidP="001932D2">
            <w:pPr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10BC977B" w14:textId="70EA441B" w:rsidR="003D4E87" w:rsidRPr="00FE2CA2" w:rsidRDefault="003D4E87" w:rsidP="001932D2">
            <w:pPr>
              <w:rPr>
                <w:bCs/>
                <w:sz w:val="23"/>
                <w:szCs w:val="23"/>
              </w:rPr>
            </w:pPr>
            <w:r w:rsidRPr="00FE2CA2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</w:tcPr>
          <w:p w14:paraId="2E0BFA63" w14:textId="7EB35317" w:rsidR="003D4E87" w:rsidRPr="00FE2CA2" w:rsidRDefault="003D4E87" w:rsidP="001932D2">
            <w:pPr>
              <w:jc w:val="center"/>
            </w:pPr>
            <w:r w:rsidRPr="00FE2CA2">
              <w:t>1155,0</w:t>
            </w:r>
          </w:p>
        </w:tc>
        <w:tc>
          <w:tcPr>
            <w:tcW w:w="1134" w:type="dxa"/>
            <w:shd w:val="clear" w:color="auto" w:fill="auto"/>
          </w:tcPr>
          <w:p w14:paraId="1C91845B" w14:textId="5004BB8A" w:rsidR="003D4E87" w:rsidRPr="00FE2CA2" w:rsidRDefault="003D4E87" w:rsidP="001932D2">
            <w:pPr>
              <w:jc w:val="center"/>
            </w:pPr>
            <w:r w:rsidRPr="00FE2CA2">
              <w:t>1155,0</w:t>
            </w:r>
          </w:p>
        </w:tc>
        <w:tc>
          <w:tcPr>
            <w:tcW w:w="1134" w:type="dxa"/>
            <w:shd w:val="clear" w:color="auto" w:fill="auto"/>
          </w:tcPr>
          <w:p w14:paraId="158F491D" w14:textId="5636CC96" w:rsidR="003D4E87" w:rsidRPr="00FE2CA2" w:rsidRDefault="003D4E87" w:rsidP="001932D2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34F49DE6" w14:textId="0F53762E" w:rsidR="003D4E87" w:rsidRPr="00FE2CA2" w:rsidRDefault="003D4E87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275A5B85" w14:textId="0FE97477" w:rsidR="003D4E87" w:rsidRPr="00FE2CA2" w:rsidRDefault="003D4E87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5075C46C" w14:textId="0A25C416" w:rsidR="003D4E87" w:rsidRPr="00FE2CA2" w:rsidRDefault="003D4E87" w:rsidP="001932D2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50FD4B89" w14:textId="65E04513" w:rsidR="003D4E87" w:rsidRPr="00FE2CA2" w:rsidRDefault="003D4E87" w:rsidP="001932D2">
            <w:pPr>
              <w:jc w:val="center"/>
            </w:pPr>
            <w:r w:rsidRPr="00FE2CA2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20479A9E" w14:textId="77777777" w:rsidR="003D4E87" w:rsidRPr="00FE2CA2" w:rsidRDefault="003D4E87" w:rsidP="001932D2">
            <w:pPr>
              <w:jc w:val="center"/>
              <w:rPr>
                <w:sz w:val="23"/>
                <w:szCs w:val="23"/>
              </w:rPr>
            </w:pPr>
          </w:p>
        </w:tc>
      </w:tr>
      <w:tr w:rsidR="00FE2CA2" w:rsidRPr="00FE2CA2" w14:paraId="6E6033AA" w14:textId="77777777" w:rsidTr="004A350A">
        <w:trPr>
          <w:trHeight w:val="289"/>
        </w:trPr>
        <w:tc>
          <w:tcPr>
            <w:tcW w:w="540" w:type="dxa"/>
            <w:vMerge/>
            <w:shd w:val="clear" w:color="auto" w:fill="auto"/>
          </w:tcPr>
          <w:p w14:paraId="23416644" w14:textId="77777777" w:rsidR="003D4E87" w:rsidRPr="00FE2CA2" w:rsidRDefault="003D4E87" w:rsidP="001932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1EFCF1BB" w14:textId="77777777" w:rsidR="003D4E87" w:rsidRPr="00FE2CA2" w:rsidRDefault="003D4E87" w:rsidP="001932D2">
            <w:pPr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68D26128" w14:textId="67C6D5DF" w:rsidR="003D4E87" w:rsidRPr="00FE2CA2" w:rsidRDefault="003D4E87" w:rsidP="001932D2">
            <w:pPr>
              <w:rPr>
                <w:bCs/>
                <w:sz w:val="23"/>
                <w:szCs w:val="23"/>
              </w:rPr>
            </w:pPr>
            <w:r w:rsidRPr="00FE2CA2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</w:tcPr>
          <w:p w14:paraId="69E62DA5" w14:textId="5207C266" w:rsidR="003D4E87" w:rsidRPr="00FE2CA2" w:rsidRDefault="003D4E87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3E720548" w14:textId="0EB99C99" w:rsidR="003D4E87" w:rsidRPr="00FE2CA2" w:rsidRDefault="003D4E87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37417C0A" w14:textId="01B94F62" w:rsidR="003D4E87" w:rsidRPr="00FE2CA2" w:rsidRDefault="003D4E87" w:rsidP="001932D2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66406026" w14:textId="3D27261D" w:rsidR="003D4E87" w:rsidRPr="00FE2CA2" w:rsidRDefault="003D4E87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4EB58DCF" w14:textId="21EDF344" w:rsidR="003D4E87" w:rsidRPr="00FE2CA2" w:rsidRDefault="003D4E87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260E2FA4" w14:textId="409A422F" w:rsidR="003D4E87" w:rsidRPr="00FE2CA2" w:rsidRDefault="003D4E87" w:rsidP="001932D2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09468092" w14:textId="78E9CDAD" w:rsidR="003D4E87" w:rsidRPr="00FE2CA2" w:rsidRDefault="003D4E87" w:rsidP="001932D2">
            <w:pPr>
              <w:jc w:val="center"/>
            </w:pPr>
            <w:r w:rsidRPr="00FE2CA2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70BF1A48" w14:textId="77777777" w:rsidR="003D4E87" w:rsidRPr="00FE2CA2" w:rsidRDefault="003D4E87" w:rsidP="001932D2">
            <w:pPr>
              <w:jc w:val="center"/>
              <w:rPr>
                <w:sz w:val="23"/>
                <w:szCs w:val="23"/>
              </w:rPr>
            </w:pPr>
          </w:p>
        </w:tc>
      </w:tr>
      <w:tr w:rsidR="00FE2CA2" w:rsidRPr="00FE2CA2" w14:paraId="034F70B1" w14:textId="77777777" w:rsidTr="004A350A">
        <w:trPr>
          <w:trHeight w:val="289"/>
        </w:trPr>
        <w:tc>
          <w:tcPr>
            <w:tcW w:w="540" w:type="dxa"/>
            <w:vMerge/>
            <w:shd w:val="clear" w:color="auto" w:fill="auto"/>
          </w:tcPr>
          <w:p w14:paraId="19CCF37C" w14:textId="77777777" w:rsidR="003D4E87" w:rsidRPr="00FE2CA2" w:rsidRDefault="003D4E87" w:rsidP="001932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66A59BBC" w14:textId="77777777" w:rsidR="003D4E87" w:rsidRPr="00FE2CA2" w:rsidRDefault="003D4E87" w:rsidP="001932D2">
            <w:pPr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7A546445" w14:textId="3C84666D" w:rsidR="003D4E87" w:rsidRPr="00FE2CA2" w:rsidRDefault="003D4E87" w:rsidP="001932D2">
            <w:pPr>
              <w:rPr>
                <w:bCs/>
                <w:sz w:val="23"/>
                <w:szCs w:val="23"/>
              </w:rPr>
            </w:pPr>
            <w:r w:rsidRPr="00FE2CA2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</w:tcPr>
          <w:p w14:paraId="12979744" w14:textId="3E5A31C0" w:rsidR="003D4E87" w:rsidRPr="00FE2CA2" w:rsidRDefault="003D4E87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5C92CA44" w14:textId="25335789" w:rsidR="003D4E87" w:rsidRPr="00FE2CA2" w:rsidRDefault="003D4E87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0666863F" w14:textId="3DB1F2DE" w:rsidR="003D4E87" w:rsidRPr="00FE2CA2" w:rsidRDefault="003D4E87" w:rsidP="001932D2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2638D5D0" w14:textId="6EBF0F27" w:rsidR="003D4E87" w:rsidRPr="00FE2CA2" w:rsidRDefault="003D4E87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6D6F4581" w14:textId="32B54993" w:rsidR="003D4E87" w:rsidRPr="00FE2CA2" w:rsidRDefault="003D4E87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60CA67DD" w14:textId="6FD4505C" w:rsidR="003D4E87" w:rsidRPr="00FE2CA2" w:rsidRDefault="003D4E87" w:rsidP="001932D2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4FFF68D1" w14:textId="3F1BCFF5" w:rsidR="003D4E87" w:rsidRPr="00FE2CA2" w:rsidRDefault="003D4E87" w:rsidP="001932D2">
            <w:pPr>
              <w:jc w:val="center"/>
            </w:pPr>
            <w:r w:rsidRPr="00FE2CA2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14650A79" w14:textId="77777777" w:rsidR="003D4E87" w:rsidRPr="00FE2CA2" w:rsidRDefault="003D4E87" w:rsidP="001932D2">
            <w:pPr>
              <w:jc w:val="center"/>
              <w:rPr>
                <w:sz w:val="23"/>
                <w:szCs w:val="23"/>
              </w:rPr>
            </w:pPr>
          </w:p>
        </w:tc>
      </w:tr>
      <w:tr w:rsidR="00FE2CA2" w:rsidRPr="00FE2CA2" w14:paraId="5FD90236" w14:textId="77777777" w:rsidTr="004A350A">
        <w:trPr>
          <w:trHeight w:val="289"/>
        </w:trPr>
        <w:tc>
          <w:tcPr>
            <w:tcW w:w="540" w:type="dxa"/>
            <w:vMerge/>
            <w:shd w:val="clear" w:color="auto" w:fill="auto"/>
          </w:tcPr>
          <w:p w14:paraId="1DF55EE6" w14:textId="77777777" w:rsidR="003D4E87" w:rsidRPr="00FE2CA2" w:rsidRDefault="003D4E87" w:rsidP="001932D2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69465E5E" w14:textId="77777777" w:rsidR="003D4E87" w:rsidRPr="00FE2CA2" w:rsidRDefault="003D4E87" w:rsidP="001932D2">
            <w:pPr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4B9F1A8F" w14:textId="2905D1A2" w:rsidR="003D4E87" w:rsidRPr="00FE2CA2" w:rsidRDefault="003D4E87" w:rsidP="001932D2">
            <w:pPr>
              <w:rPr>
                <w:bCs/>
                <w:sz w:val="23"/>
                <w:szCs w:val="23"/>
              </w:rPr>
            </w:pPr>
            <w:r w:rsidRPr="00FE2CA2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560" w:type="dxa"/>
            <w:shd w:val="clear" w:color="auto" w:fill="auto"/>
          </w:tcPr>
          <w:p w14:paraId="31CAB4B2" w14:textId="5F47EF58" w:rsidR="003D4E87" w:rsidRPr="00FE2CA2" w:rsidRDefault="003D4E87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4882D4D9" w14:textId="65B5E559" w:rsidR="003D4E87" w:rsidRPr="00FE2CA2" w:rsidRDefault="003D4E87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5E2C6DE9" w14:textId="0E2C7422" w:rsidR="003D4E87" w:rsidRPr="00FE2CA2" w:rsidRDefault="003D4E87" w:rsidP="001932D2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69815EC1" w14:textId="5A6FE5EF" w:rsidR="003D4E87" w:rsidRPr="00FE2CA2" w:rsidRDefault="003D4E87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231D0D86" w14:textId="11D4FAC3" w:rsidR="003D4E87" w:rsidRPr="00FE2CA2" w:rsidRDefault="003D4E87" w:rsidP="001932D2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2C9C8760" w14:textId="32A4C4C3" w:rsidR="003D4E87" w:rsidRPr="00FE2CA2" w:rsidRDefault="003D4E87" w:rsidP="001932D2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0C024279" w14:textId="761D2FF9" w:rsidR="003D4E87" w:rsidRPr="00FE2CA2" w:rsidRDefault="003D4E87" w:rsidP="001932D2">
            <w:pPr>
              <w:jc w:val="center"/>
            </w:pPr>
            <w:r w:rsidRPr="00FE2CA2"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4DBCD234" w14:textId="77777777" w:rsidR="003D4E87" w:rsidRPr="00FE2CA2" w:rsidRDefault="003D4E87" w:rsidP="001932D2">
            <w:pPr>
              <w:jc w:val="center"/>
              <w:rPr>
                <w:sz w:val="23"/>
                <w:szCs w:val="23"/>
              </w:rPr>
            </w:pPr>
          </w:p>
        </w:tc>
      </w:tr>
      <w:tr w:rsidR="00FE2CA2" w:rsidRPr="00FE2CA2" w14:paraId="48785086" w14:textId="77777777" w:rsidTr="004A350A">
        <w:trPr>
          <w:trHeight w:val="289"/>
        </w:trPr>
        <w:tc>
          <w:tcPr>
            <w:tcW w:w="540" w:type="dxa"/>
            <w:vMerge w:val="restart"/>
            <w:shd w:val="clear" w:color="auto" w:fill="auto"/>
          </w:tcPr>
          <w:p w14:paraId="6E63B6EA" w14:textId="4E6F3181" w:rsidR="003D4E87" w:rsidRPr="00FE2CA2" w:rsidRDefault="003D4E87" w:rsidP="003D4E87">
            <w:pPr>
              <w:jc w:val="center"/>
            </w:pPr>
          </w:p>
        </w:tc>
        <w:tc>
          <w:tcPr>
            <w:tcW w:w="2628" w:type="dxa"/>
            <w:vMerge w:val="restart"/>
            <w:shd w:val="clear" w:color="auto" w:fill="auto"/>
          </w:tcPr>
          <w:p w14:paraId="026D1570" w14:textId="3E376FA6" w:rsidR="003D4E87" w:rsidRPr="00FE2CA2" w:rsidRDefault="003D4E87" w:rsidP="003D4E87">
            <w:r w:rsidRPr="00FE2CA2">
              <w:rPr>
                <w:bCs/>
                <w:sz w:val="23"/>
                <w:szCs w:val="23"/>
              </w:rPr>
              <w:t>ИТОГО по разделу 3 «Изготовление проектно-сметной документации (изыскательных работ), проведение экспертизы достоверности сметной стоимости, технический надзор»</w:t>
            </w:r>
          </w:p>
        </w:tc>
        <w:tc>
          <w:tcPr>
            <w:tcW w:w="1842" w:type="dxa"/>
            <w:shd w:val="clear" w:color="auto" w:fill="auto"/>
          </w:tcPr>
          <w:p w14:paraId="2DDC28DA" w14:textId="0E95799A" w:rsidR="003D4E87" w:rsidRPr="00FE2CA2" w:rsidRDefault="003D4E87" w:rsidP="003D4E87">
            <w:r w:rsidRPr="00FE2CA2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560" w:type="dxa"/>
            <w:shd w:val="clear" w:color="auto" w:fill="auto"/>
          </w:tcPr>
          <w:p w14:paraId="721811C1" w14:textId="6F15A01F" w:rsidR="003D4E87" w:rsidRPr="00FE2CA2" w:rsidRDefault="003D4E87" w:rsidP="003D4E87">
            <w:pPr>
              <w:jc w:val="center"/>
            </w:pPr>
            <w:r w:rsidRPr="00FE2CA2">
              <w:t>26520,0</w:t>
            </w:r>
          </w:p>
        </w:tc>
        <w:tc>
          <w:tcPr>
            <w:tcW w:w="1134" w:type="dxa"/>
            <w:shd w:val="clear" w:color="auto" w:fill="auto"/>
          </w:tcPr>
          <w:p w14:paraId="206E12CD" w14:textId="108CA9E9" w:rsidR="003D4E87" w:rsidRPr="00FE2CA2" w:rsidRDefault="003D4E87" w:rsidP="003D4E87">
            <w:pPr>
              <w:jc w:val="center"/>
            </w:pPr>
            <w:r w:rsidRPr="00FE2CA2">
              <w:t>26520,0</w:t>
            </w:r>
          </w:p>
        </w:tc>
        <w:tc>
          <w:tcPr>
            <w:tcW w:w="1134" w:type="dxa"/>
            <w:shd w:val="clear" w:color="auto" w:fill="auto"/>
          </w:tcPr>
          <w:p w14:paraId="39D3F55A" w14:textId="013EE62D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13783DFD" w14:textId="58BFECFD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06EEC08C" w14:textId="799B38DE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105D5FBA" w14:textId="32907CDC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2E2421" w14:textId="41645B05" w:rsidR="003D4E87" w:rsidRPr="00FE2CA2" w:rsidRDefault="004023B4" w:rsidP="003D4E87">
            <w:pPr>
              <w:jc w:val="center"/>
            </w:pPr>
            <w:r w:rsidRPr="00FE2CA2">
              <w:t>0,0</w:t>
            </w:r>
            <w:r w:rsidR="003D4E87" w:rsidRPr="00FE2CA2">
              <w:t> </w:t>
            </w:r>
          </w:p>
        </w:tc>
        <w:tc>
          <w:tcPr>
            <w:tcW w:w="1843" w:type="dxa"/>
            <w:vMerge w:val="restart"/>
          </w:tcPr>
          <w:p w14:paraId="54CA9DCD" w14:textId="77777777" w:rsidR="003D4E87" w:rsidRPr="00FE2CA2" w:rsidRDefault="003D4E87" w:rsidP="003D4E87">
            <w:pPr>
              <w:jc w:val="center"/>
              <w:rPr>
                <w:sz w:val="23"/>
                <w:szCs w:val="23"/>
              </w:rPr>
            </w:pPr>
          </w:p>
          <w:p w14:paraId="4F714BDE" w14:textId="48969B24" w:rsidR="003D4E87" w:rsidRPr="00FE2CA2" w:rsidRDefault="003D4E87" w:rsidP="003D4E87">
            <w:pPr>
              <w:jc w:val="center"/>
              <w:rPr>
                <w:sz w:val="23"/>
                <w:szCs w:val="23"/>
              </w:rPr>
            </w:pPr>
          </w:p>
        </w:tc>
      </w:tr>
      <w:tr w:rsidR="00FE2CA2" w:rsidRPr="00FE2CA2" w14:paraId="1133B738" w14:textId="77777777" w:rsidTr="004A350A">
        <w:trPr>
          <w:trHeight w:val="465"/>
        </w:trPr>
        <w:tc>
          <w:tcPr>
            <w:tcW w:w="540" w:type="dxa"/>
            <w:vMerge/>
            <w:shd w:val="clear" w:color="auto" w:fill="auto"/>
          </w:tcPr>
          <w:p w14:paraId="4AB60C74" w14:textId="77777777" w:rsidR="003D4E87" w:rsidRPr="00FE2CA2" w:rsidRDefault="003D4E87" w:rsidP="003D4E87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4508ADEF" w14:textId="77777777" w:rsidR="003D4E87" w:rsidRPr="00FE2CA2" w:rsidRDefault="003D4E87" w:rsidP="003D4E87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790583F6" w14:textId="5ACD531D" w:rsidR="003D4E87" w:rsidRPr="00FE2CA2" w:rsidRDefault="003D4E87" w:rsidP="003D4E87">
            <w:r w:rsidRPr="00FE2CA2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</w:tcPr>
          <w:p w14:paraId="63A461E9" w14:textId="0C27D977" w:rsidR="003D4E87" w:rsidRPr="00FE2CA2" w:rsidRDefault="003D4E87" w:rsidP="003D4E87">
            <w:pPr>
              <w:jc w:val="center"/>
            </w:pPr>
            <w:r w:rsidRPr="00FE2CA2">
              <w:t>26520,0</w:t>
            </w:r>
          </w:p>
        </w:tc>
        <w:tc>
          <w:tcPr>
            <w:tcW w:w="1134" w:type="dxa"/>
            <w:shd w:val="clear" w:color="auto" w:fill="auto"/>
          </w:tcPr>
          <w:p w14:paraId="344D1710" w14:textId="58C91AA5" w:rsidR="003D4E87" w:rsidRPr="00FE2CA2" w:rsidRDefault="003D4E87" w:rsidP="003D4E87">
            <w:pPr>
              <w:jc w:val="center"/>
            </w:pPr>
            <w:r w:rsidRPr="00FE2CA2">
              <w:t>26520,0</w:t>
            </w:r>
          </w:p>
        </w:tc>
        <w:tc>
          <w:tcPr>
            <w:tcW w:w="1134" w:type="dxa"/>
            <w:shd w:val="clear" w:color="auto" w:fill="auto"/>
          </w:tcPr>
          <w:p w14:paraId="0C7A9E7A" w14:textId="1D28B47A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571E63BE" w14:textId="5092B839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43E55D6B" w14:textId="7D9B4394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513DB334" w14:textId="69A48B41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4710A9DB" w14:textId="2D925114" w:rsidR="003D4E87" w:rsidRPr="00FE2CA2" w:rsidRDefault="003D4E87" w:rsidP="003D4E87">
            <w:pPr>
              <w:jc w:val="center"/>
            </w:pPr>
            <w:r w:rsidRPr="00FE2CA2">
              <w:rPr>
                <w:bCs/>
              </w:rPr>
              <w:t> </w:t>
            </w:r>
            <w:r w:rsidR="004023B4" w:rsidRPr="00FE2CA2">
              <w:rPr>
                <w:bCs/>
              </w:rPr>
              <w:t>0,0</w:t>
            </w:r>
          </w:p>
        </w:tc>
        <w:tc>
          <w:tcPr>
            <w:tcW w:w="1843" w:type="dxa"/>
            <w:vMerge/>
          </w:tcPr>
          <w:p w14:paraId="3C57D92F" w14:textId="77777777" w:rsidR="003D4E87" w:rsidRPr="00FE2CA2" w:rsidRDefault="003D4E87" w:rsidP="003D4E87">
            <w:pPr>
              <w:snapToGrid w:val="0"/>
              <w:rPr>
                <w:sz w:val="23"/>
                <w:szCs w:val="23"/>
              </w:rPr>
            </w:pPr>
          </w:p>
        </w:tc>
      </w:tr>
      <w:tr w:rsidR="00FE2CA2" w:rsidRPr="00FE2CA2" w14:paraId="29719DCB" w14:textId="77777777" w:rsidTr="004A350A">
        <w:trPr>
          <w:trHeight w:val="480"/>
        </w:trPr>
        <w:tc>
          <w:tcPr>
            <w:tcW w:w="540" w:type="dxa"/>
            <w:vMerge/>
            <w:shd w:val="clear" w:color="auto" w:fill="auto"/>
          </w:tcPr>
          <w:p w14:paraId="08089C57" w14:textId="77777777" w:rsidR="003D4E87" w:rsidRPr="00FE2CA2" w:rsidRDefault="003D4E87" w:rsidP="003D4E87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4D626389" w14:textId="77777777" w:rsidR="003D4E87" w:rsidRPr="00FE2CA2" w:rsidRDefault="003D4E87" w:rsidP="003D4E87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529165DF" w14:textId="4D183FFA" w:rsidR="003D4E87" w:rsidRPr="00FE2CA2" w:rsidRDefault="003D4E87" w:rsidP="003D4E87">
            <w:r w:rsidRPr="00FE2CA2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</w:tcPr>
          <w:p w14:paraId="2EFDF374" w14:textId="187561C1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5F718201" w14:textId="62BF1D3B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20954A8A" w14:textId="72F6A493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1A59525F" w14:textId="5EFEADEF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6FB9CFDD" w14:textId="68A9E9C8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46684AD2" w14:textId="4FAAD6BB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2A0B25BE" w14:textId="4153FB80" w:rsidR="003D4E87" w:rsidRPr="00FE2CA2" w:rsidRDefault="003D4E87" w:rsidP="003D4E87">
            <w:pPr>
              <w:jc w:val="center"/>
            </w:pPr>
            <w:r w:rsidRPr="00FE2CA2">
              <w:rPr>
                <w:bCs/>
              </w:rPr>
              <w:t> </w:t>
            </w:r>
            <w:r w:rsidR="004023B4" w:rsidRPr="00FE2CA2">
              <w:rPr>
                <w:bCs/>
              </w:rPr>
              <w:t>0,0</w:t>
            </w:r>
          </w:p>
        </w:tc>
        <w:tc>
          <w:tcPr>
            <w:tcW w:w="1843" w:type="dxa"/>
            <w:vMerge/>
          </w:tcPr>
          <w:p w14:paraId="7315E150" w14:textId="77777777" w:rsidR="003D4E87" w:rsidRPr="00FE2CA2" w:rsidRDefault="003D4E87" w:rsidP="003D4E87">
            <w:pPr>
              <w:snapToGrid w:val="0"/>
              <w:rPr>
                <w:sz w:val="23"/>
                <w:szCs w:val="23"/>
              </w:rPr>
            </w:pPr>
          </w:p>
        </w:tc>
      </w:tr>
      <w:tr w:rsidR="00FE2CA2" w:rsidRPr="00FE2CA2" w14:paraId="7D25B4AC" w14:textId="77777777" w:rsidTr="004A350A">
        <w:trPr>
          <w:trHeight w:val="705"/>
        </w:trPr>
        <w:tc>
          <w:tcPr>
            <w:tcW w:w="540" w:type="dxa"/>
            <w:vMerge/>
            <w:shd w:val="clear" w:color="auto" w:fill="auto"/>
          </w:tcPr>
          <w:p w14:paraId="06BF4599" w14:textId="77777777" w:rsidR="003D4E87" w:rsidRPr="00FE2CA2" w:rsidRDefault="003D4E87" w:rsidP="003D4E87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72DDB1AE" w14:textId="77777777" w:rsidR="003D4E87" w:rsidRPr="00FE2CA2" w:rsidRDefault="003D4E87" w:rsidP="003D4E87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3DF65BC5" w14:textId="6413297A" w:rsidR="003D4E87" w:rsidRPr="00FE2CA2" w:rsidRDefault="003D4E87" w:rsidP="003D4E87">
            <w:r w:rsidRPr="00FE2CA2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</w:tcPr>
          <w:p w14:paraId="2F2B5C46" w14:textId="75C9408A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2D7FBCC0" w14:textId="4644C15D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1878EAFE" w14:textId="5CE06644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71DBD28F" w14:textId="13E40B59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1929B24F" w14:textId="7ED26E00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6FAA4C00" w14:textId="5AAF77EB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73328AE4" w14:textId="5C0FBC53" w:rsidR="003D4E87" w:rsidRPr="00FE2CA2" w:rsidRDefault="003D4E87" w:rsidP="003D4E87">
            <w:pPr>
              <w:jc w:val="center"/>
            </w:pPr>
            <w:r w:rsidRPr="00FE2CA2">
              <w:rPr>
                <w:bCs/>
              </w:rPr>
              <w:t> </w:t>
            </w:r>
            <w:r w:rsidR="004023B4" w:rsidRPr="00FE2CA2">
              <w:rPr>
                <w:bCs/>
              </w:rPr>
              <w:t>0,0</w:t>
            </w:r>
          </w:p>
        </w:tc>
        <w:tc>
          <w:tcPr>
            <w:tcW w:w="1843" w:type="dxa"/>
            <w:vMerge/>
          </w:tcPr>
          <w:p w14:paraId="553569B9" w14:textId="77777777" w:rsidR="003D4E87" w:rsidRPr="00FE2CA2" w:rsidRDefault="003D4E87" w:rsidP="003D4E87">
            <w:pPr>
              <w:snapToGrid w:val="0"/>
              <w:rPr>
                <w:sz w:val="23"/>
                <w:szCs w:val="23"/>
              </w:rPr>
            </w:pPr>
          </w:p>
        </w:tc>
      </w:tr>
      <w:tr w:rsidR="00FE2CA2" w:rsidRPr="00FE2CA2" w14:paraId="525F4AF3" w14:textId="77777777" w:rsidTr="004A350A">
        <w:trPr>
          <w:trHeight w:val="675"/>
        </w:trPr>
        <w:tc>
          <w:tcPr>
            <w:tcW w:w="540" w:type="dxa"/>
            <w:vMerge/>
            <w:shd w:val="clear" w:color="auto" w:fill="auto"/>
          </w:tcPr>
          <w:p w14:paraId="2A911BDA" w14:textId="77777777" w:rsidR="003D4E87" w:rsidRPr="00FE2CA2" w:rsidRDefault="003D4E87" w:rsidP="003D4E87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2628" w:type="dxa"/>
            <w:vMerge/>
            <w:shd w:val="clear" w:color="auto" w:fill="auto"/>
          </w:tcPr>
          <w:p w14:paraId="1BE64D4B" w14:textId="77777777" w:rsidR="003D4E87" w:rsidRPr="00FE2CA2" w:rsidRDefault="003D4E87" w:rsidP="003D4E87">
            <w:pPr>
              <w:snapToGrid w:val="0"/>
              <w:rPr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6D2FFA94" w14:textId="689289F4" w:rsidR="003D4E87" w:rsidRPr="00FE2CA2" w:rsidRDefault="003D4E87" w:rsidP="003D4E87">
            <w:r w:rsidRPr="00FE2CA2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560" w:type="dxa"/>
            <w:shd w:val="clear" w:color="auto" w:fill="auto"/>
          </w:tcPr>
          <w:p w14:paraId="64ACF2C7" w14:textId="1C35C13D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59EAB59A" w14:textId="04E6806F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1C45B1B6" w14:textId="549E4EA3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38BF41A6" w14:textId="01611B22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1C464F6E" w14:textId="00966152" w:rsidR="003D4E87" w:rsidRPr="00FE2CA2" w:rsidRDefault="003D4E87" w:rsidP="003D4E87">
            <w:pPr>
              <w:jc w:val="center"/>
            </w:pPr>
            <w:r w:rsidRPr="00FE2CA2">
              <w:t>0,0</w:t>
            </w:r>
          </w:p>
        </w:tc>
        <w:tc>
          <w:tcPr>
            <w:tcW w:w="1134" w:type="dxa"/>
            <w:shd w:val="clear" w:color="auto" w:fill="auto"/>
          </w:tcPr>
          <w:p w14:paraId="5061E56F" w14:textId="74E6AFC3" w:rsidR="003D4E87" w:rsidRPr="00FE2CA2" w:rsidRDefault="003D4E87" w:rsidP="003D4E87">
            <w:pPr>
              <w:jc w:val="center"/>
            </w:pPr>
            <w:r w:rsidRPr="00FE2CA2">
              <w:t> </w:t>
            </w:r>
            <w:r w:rsidR="004023B4" w:rsidRPr="00FE2CA2">
              <w:t>0,0</w:t>
            </w:r>
          </w:p>
        </w:tc>
        <w:tc>
          <w:tcPr>
            <w:tcW w:w="992" w:type="dxa"/>
            <w:shd w:val="clear" w:color="auto" w:fill="auto"/>
          </w:tcPr>
          <w:p w14:paraId="56ABAF2F" w14:textId="2EC43FF8" w:rsidR="003D4E87" w:rsidRPr="00FE2CA2" w:rsidRDefault="003D4E87" w:rsidP="003D4E87">
            <w:pPr>
              <w:jc w:val="center"/>
            </w:pPr>
            <w:r w:rsidRPr="00FE2CA2">
              <w:rPr>
                <w:bCs/>
              </w:rPr>
              <w:t> </w:t>
            </w:r>
            <w:r w:rsidR="004023B4" w:rsidRPr="00FE2CA2">
              <w:rPr>
                <w:bCs/>
              </w:rPr>
              <w:t>0,0</w:t>
            </w:r>
          </w:p>
        </w:tc>
        <w:tc>
          <w:tcPr>
            <w:tcW w:w="1843" w:type="dxa"/>
            <w:vMerge/>
          </w:tcPr>
          <w:p w14:paraId="317AE2E5" w14:textId="77777777" w:rsidR="003D4E87" w:rsidRPr="00FE2CA2" w:rsidRDefault="003D4E87" w:rsidP="003D4E87">
            <w:pPr>
              <w:snapToGrid w:val="0"/>
              <w:rPr>
                <w:sz w:val="23"/>
                <w:szCs w:val="23"/>
              </w:rPr>
            </w:pPr>
          </w:p>
        </w:tc>
      </w:tr>
      <w:tr w:rsidR="00FE2CA2" w:rsidRPr="00FE2CA2" w14:paraId="4568C14F" w14:textId="77777777" w:rsidTr="004A350A">
        <w:trPr>
          <w:trHeight w:val="315"/>
        </w:trPr>
        <w:tc>
          <w:tcPr>
            <w:tcW w:w="3168" w:type="dxa"/>
            <w:gridSpan w:val="2"/>
            <w:vMerge w:val="restart"/>
            <w:shd w:val="clear" w:color="auto" w:fill="auto"/>
          </w:tcPr>
          <w:p w14:paraId="2CCB2B5D" w14:textId="0BE5638C" w:rsidR="004A350A" w:rsidRPr="00FE2CA2" w:rsidRDefault="004A350A" w:rsidP="003D4E87">
            <w:r w:rsidRPr="00FE2CA2">
              <w:rPr>
                <w:bCs/>
                <w:sz w:val="23"/>
                <w:szCs w:val="23"/>
              </w:rPr>
              <w:t>ИТОГО по муниципальной программе:</w:t>
            </w:r>
          </w:p>
        </w:tc>
        <w:tc>
          <w:tcPr>
            <w:tcW w:w="1842" w:type="dxa"/>
            <w:shd w:val="clear" w:color="auto" w:fill="auto"/>
          </w:tcPr>
          <w:p w14:paraId="094B5585" w14:textId="07864173" w:rsidR="004A350A" w:rsidRPr="00FE2CA2" w:rsidRDefault="004A350A" w:rsidP="003D4E87">
            <w:r w:rsidRPr="00FE2CA2">
              <w:rPr>
                <w:bCs/>
                <w:sz w:val="23"/>
                <w:szCs w:val="23"/>
              </w:rPr>
              <w:t>Всего:</w:t>
            </w:r>
          </w:p>
        </w:tc>
        <w:tc>
          <w:tcPr>
            <w:tcW w:w="1560" w:type="dxa"/>
            <w:shd w:val="clear" w:color="auto" w:fill="auto"/>
          </w:tcPr>
          <w:p w14:paraId="2A1C94C7" w14:textId="76A1638E" w:rsidR="004A350A" w:rsidRPr="00FE2CA2" w:rsidRDefault="004A350A" w:rsidP="003D4E87">
            <w:pPr>
              <w:jc w:val="center"/>
            </w:pPr>
            <w:r w:rsidRPr="00FE2CA2">
              <w:rPr>
                <w:bCs/>
              </w:rPr>
              <w:t>26520,0</w:t>
            </w:r>
          </w:p>
        </w:tc>
        <w:tc>
          <w:tcPr>
            <w:tcW w:w="1134" w:type="dxa"/>
            <w:shd w:val="clear" w:color="auto" w:fill="auto"/>
          </w:tcPr>
          <w:p w14:paraId="25845862" w14:textId="7FE44D9B" w:rsidR="004A350A" w:rsidRPr="00FE2CA2" w:rsidRDefault="004A350A" w:rsidP="003D4E87">
            <w:pPr>
              <w:jc w:val="center"/>
            </w:pPr>
            <w:r w:rsidRPr="00FE2CA2">
              <w:rPr>
                <w:bCs/>
              </w:rPr>
              <w:t>26520,0</w:t>
            </w:r>
          </w:p>
        </w:tc>
        <w:tc>
          <w:tcPr>
            <w:tcW w:w="1134" w:type="dxa"/>
            <w:shd w:val="clear" w:color="auto" w:fill="auto"/>
          </w:tcPr>
          <w:p w14:paraId="613F6305" w14:textId="0A8FC3C7" w:rsidR="004A350A" w:rsidRPr="00FE2CA2" w:rsidRDefault="004A350A" w:rsidP="003D4E87">
            <w:pPr>
              <w:jc w:val="center"/>
            </w:pPr>
            <w:r w:rsidRPr="00FE2CA2">
              <w:rPr>
                <w:bCs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7C6923A" w14:textId="37735DBC" w:rsidR="004A350A" w:rsidRPr="00FE2CA2" w:rsidRDefault="004A350A" w:rsidP="003D4E87">
            <w:pPr>
              <w:jc w:val="center"/>
            </w:pPr>
            <w:r w:rsidRPr="00FE2CA2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7E4ABFC" w14:textId="2728CE40" w:rsidR="004A350A" w:rsidRPr="00FE2CA2" w:rsidRDefault="004A350A" w:rsidP="003D4E87">
            <w:pPr>
              <w:jc w:val="center"/>
            </w:pPr>
            <w:r w:rsidRPr="00FE2CA2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AA6D87D" w14:textId="582E4E40" w:rsidR="004A350A" w:rsidRPr="00FE2CA2" w:rsidRDefault="004A350A" w:rsidP="003D4E87">
            <w:pPr>
              <w:jc w:val="center"/>
            </w:pPr>
            <w:r w:rsidRPr="00FE2CA2">
              <w:rPr>
                <w:bCs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DCBE34B" w14:textId="66E87844" w:rsidR="004A350A" w:rsidRPr="00FE2CA2" w:rsidRDefault="004A350A" w:rsidP="003D4E87">
            <w:pPr>
              <w:jc w:val="center"/>
            </w:pPr>
            <w:r w:rsidRPr="00FE2CA2">
              <w:rPr>
                <w:bCs/>
              </w:rPr>
              <w:t>0,0</w:t>
            </w:r>
          </w:p>
        </w:tc>
        <w:tc>
          <w:tcPr>
            <w:tcW w:w="1843" w:type="dxa"/>
            <w:vMerge w:val="restart"/>
            <w:shd w:val="clear" w:color="auto" w:fill="auto"/>
          </w:tcPr>
          <w:p w14:paraId="576E6504" w14:textId="77777777" w:rsidR="004A350A" w:rsidRPr="00FE2CA2" w:rsidRDefault="004A350A" w:rsidP="003D4E87">
            <w:r w:rsidRPr="00FE2CA2">
              <w:rPr>
                <w:sz w:val="23"/>
                <w:szCs w:val="23"/>
              </w:rPr>
              <w:t> </w:t>
            </w:r>
          </w:p>
          <w:p w14:paraId="412634DA" w14:textId="77777777" w:rsidR="004A350A" w:rsidRPr="00FE2CA2" w:rsidRDefault="004A350A" w:rsidP="003D4E87">
            <w:pPr>
              <w:jc w:val="center"/>
            </w:pPr>
            <w:r w:rsidRPr="00FE2CA2">
              <w:rPr>
                <w:sz w:val="23"/>
                <w:szCs w:val="23"/>
              </w:rPr>
              <w:t> </w:t>
            </w:r>
          </w:p>
          <w:p w14:paraId="71C66656" w14:textId="77777777" w:rsidR="004A350A" w:rsidRPr="00FE2CA2" w:rsidRDefault="004A350A" w:rsidP="003D4E87">
            <w:pPr>
              <w:jc w:val="center"/>
            </w:pPr>
            <w:r w:rsidRPr="00FE2CA2">
              <w:rPr>
                <w:sz w:val="23"/>
                <w:szCs w:val="23"/>
              </w:rPr>
              <w:t> </w:t>
            </w:r>
          </w:p>
          <w:p w14:paraId="6350D498" w14:textId="77777777" w:rsidR="004A350A" w:rsidRPr="00FE2CA2" w:rsidRDefault="004A350A" w:rsidP="003D4E87">
            <w:pPr>
              <w:jc w:val="center"/>
            </w:pPr>
            <w:r w:rsidRPr="00FE2CA2">
              <w:rPr>
                <w:sz w:val="23"/>
                <w:szCs w:val="23"/>
              </w:rPr>
              <w:t> </w:t>
            </w:r>
          </w:p>
          <w:p w14:paraId="3A540C4D" w14:textId="2EF8C607" w:rsidR="004A350A" w:rsidRPr="00FE2CA2" w:rsidRDefault="004A350A" w:rsidP="003D4E87">
            <w:pPr>
              <w:jc w:val="center"/>
            </w:pPr>
            <w:r w:rsidRPr="00FE2CA2">
              <w:rPr>
                <w:sz w:val="23"/>
                <w:szCs w:val="23"/>
              </w:rPr>
              <w:lastRenderedPageBreak/>
              <w:t> </w:t>
            </w:r>
          </w:p>
        </w:tc>
      </w:tr>
      <w:tr w:rsidR="00FE2CA2" w:rsidRPr="00FE2CA2" w14:paraId="0353D5D6" w14:textId="77777777" w:rsidTr="004A350A">
        <w:trPr>
          <w:trHeight w:val="600"/>
        </w:trPr>
        <w:tc>
          <w:tcPr>
            <w:tcW w:w="3168" w:type="dxa"/>
            <w:gridSpan w:val="2"/>
            <w:vMerge/>
            <w:shd w:val="clear" w:color="auto" w:fill="auto"/>
          </w:tcPr>
          <w:p w14:paraId="5ECCDDA5" w14:textId="77777777" w:rsidR="004A350A" w:rsidRPr="00FE2CA2" w:rsidRDefault="004A350A" w:rsidP="003D4E87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745FFCFF" w14:textId="290528D5" w:rsidR="004A350A" w:rsidRPr="00FE2CA2" w:rsidRDefault="004A350A" w:rsidP="003D4E87">
            <w:r w:rsidRPr="00FE2CA2">
              <w:rPr>
                <w:bCs/>
                <w:sz w:val="23"/>
                <w:szCs w:val="23"/>
              </w:rPr>
              <w:t>местный бюджет</w:t>
            </w:r>
          </w:p>
        </w:tc>
        <w:tc>
          <w:tcPr>
            <w:tcW w:w="1560" w:type="dxa"/>
            <w:shd w:val="clear" w:color="auto" w:fill="auto"/>
          </w:tcPr>
          <w:p w14:paraId="2179BEB8" w14:textId="43698F5D" w:rsidR="004A350A" w:rsidRPr="00FE2CA2" w:rsidRDefault="004A350A" w:rsidP="003D4E87">
            <w:pPr>
              <w:jc w:val="center"/>
            </w:pPr>
            <w:r w:rsidRPr="00FE2CA2">
              <w:rPr>
                <w:bCs/>
              </w:rPr>
              <w:t>26520,0</w:t>
            </w:r>
          </w:p>
        </w:tc>
        <w:tc>
          <w:tcPr>
            <w:tcW w:w="1134" w:type="dxa"/>
            <w:shd w:val="clear" w:color="auto" w:fill="auto"/>
          </w:tcPr>
          <w:p w14:paraId="56966AE4" w14:textId="178CE308" w:rsidR="004A350A" w:rsidRPr="00FE2CA2" w:rsidRDefault="004A350A" w:rsidP="003D4E87">
            <w:pPr>
              <w:jc w:val="center"/>
            </w:pPr>
            <w:r w:rsidRPr="00FE2CA2">
              <w:rPr>
                <w:bCs/>
              </w:rPr>
              <w:t>26520,0</w:t>
            </w:r>
          </w:p>
        </w:tc>
        <w:tc>
          <w:tcPr>
            <w:tcW w:w="1134" w:type="dxa"/>
            <w:shd w:val="clear" w:color="auto" w:fill="auto"/>
          </w:tcPr>
          <w:p w14:paraId="638F82B2" w14:textId="55713067" w:rsidR="004A350A" w:rsidRPr="00FE2CA2" w:rsidRDefault="004A350A" w:rsidP="003D4E87">
            <w:pPr>
              <w:jc w:val="center"/>
            </w:pPr>
            <w:r w:rsidRPr="00FE2CA2">
              <w:rPr>
                <w:bCs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395C6A6" w14:textId="211CA123" w:rsidR="004A350A" w:rsidRPr="00FE2CA2" w:rsidRDefault="004A350A" w:rsidP="003D4E87">
            <w:pPr>
              <w:jc w:val="center"/>
            </w:pPr>
            <w:r w:rsidRPr="00FE2CA2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3F29BED" w14:textId="5EC7DAD9" w:rsidR="004A350A" w:rsidRPr="00FE2CA2" w:rsidRDefault="004A350A" w:rsidP="003D4E87">
            <w:pPr>
              <w:jc w:val="center"/>
            </w:pPr>
            <w:r w:rsidRPr="00FE2CA2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D54DA32" w14:textId="53C82447" w:rsidR="004A350A" w:rsidRPr="00FE2CA2" w:rsidRDefault="004A350A" w:rsidP="003D4E87">
            <w:pPr>
              <w:jc w:val="center"/>
            </w:pPr>
            <w:r w:rsidRPr="00FE2CA2">
              <w:rPr>
                <w:bCs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B4376D1" w14:textId="549AD50B" w:rsidR="004A350A" w:rsidRPr="00FE2CA2" w:rsidRDefault="004A350A" w:rsidP="003D4E87">
            <w:pPr>
              <w:jc w:val="center"/>
            </w:pPr>
            <w:r w:rsidRPr="00FE2CA2">
              <w:rPr>
                <w:bCs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00D84175" w14:textId="3C4C553A" w:rsidR="004A350A" w:rsidRPr="00FE2CA2" w:rsidRDefault="004A350A" w:rsidP="003D4E87">
            <w:pPr>
              <w:jc w:val="center"/>
            </w:pPr>
          </w:p>
        </w:tc>
      </w:tr>
      <w:tr w:rsidR="00FE2CA2" w:rsidRPr="00FE2CA2" w14:paraId="738E8430" w14:textId="77777777" w:rsidTr="004A350A">
        <w:trPr>
          <w:trHeight w:val="358"/>
        </w:trPr>
        <w:tc>
          <w:tcPr>
            <w:tcW w:w="3168" w:type="dxa"/>
            <w:gridSpan w:val="2"/>
            <w:vMerge/>
            <w:shd w:val="clear" w:color="auto" w:fill="auto"/>
          </w:tcPr>
          <w:p w14:paraId="423F2C4A" w14:textId="77777777" w:rsidR="004A350A" w:rsidRPr="00FE2CA2" w:rsidRDefault="004A350A" w:rsidP="003D4E87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0C92E50B" w14:textId="48566335" w:rsidR="004A350A" w:rsidRPr="00FE2CA2" w:rsidRDefault="004A350A" w:rsidP="003D4E87">
            <w:r w:rsidRPr="00FE2CA2">
              <w:rPr>
                <w:bCs/>
                <w:sz w:val="23"/>
                <w:szCs w:val="23"/>
              </w:rPr>
              <w:t>краевой бюджет</w:t>
            </w:r>
          </w:p>
        </w:tc>
        <w:tc>
          <w:tcPr>
            <w:tcW w:w="1560" w:type="dxa"/>
            <w:shd w:val="clear" w:color="auto" w:fill="auto"/>
          </w:tcPr>
          <w:p w14:paraId="7A698D2A" w14:textId="79880EEB" w:rsidR="004A350A" w:rsidRPr="00FE2CA2" w:rsidRDefault="004A350A" w:rsidP="003D4E87">
            <w:pPr>
              <w:jc w:val="center"/>
            </w:pPr>
            <w:r w:rsidRPr="00FE2CA2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E5990F9" w14:textId="74DFC7CD" w:rsidR="004A350A" w:rsidRPr="00FE2CA2" w:rsidRDefault="004A350A" w:rsidP="003D4E87">
            <w:pPr>
              <w:jc w:val="center"/>
            </w:pPr>
            <w:r w:rsidRPr="00FE2CA2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D1B7F18" w14:textId="6789F187" w:rsidR="004A350A" w:rsidRPr="00FE2CA2" w:rsidRDefault="004A350A" w:rsidP="003D4E87">
            <w:pPr>
              <w:jc w:val="center"/>
            </w:pPr>
            <w:r w:rsidRPr="00FE2CA2">
              <w:rPr>
                <w:bCs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2E77F00" w14:textId="528B3412" w:rsidR="004A350A" w:rsidRPr="00FE2CA2" w:rsidRDefault="004A350A" w:rsidP="003D4E87">
            <w:pPr>
              <w:jc w:val="center"/>
            </w:pPr>
            <w:r w:rsidRPr="00FE2CA2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600278D" w14:textId="21EDCBBF" w:rsidR="004A350A" w:rsidRPr="00FE2CA2" w:rsidRDefault="004A350A" w:rsidP="003D4E87">
            <w:pPr>
              <w:jc w:val="center"/>
            </w:pPr>
            <w:r w:rsidRPr="00FE2CA2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EFA0C23" w14:textId="4382B65D" w:rsidR="004A350A" w:rsidRPr="00FE2CA2" w:rsidRDefault="004A350A" w:rsidP="003D4E87">
            <w:pPr>
              <w:jc w:val="center"/>
            </w:pPr>
            <w:r w:rsidRPr="00FE2CA2">
              <w:rPr>
                <w:bCs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9B0723C" w14:textId="36E33742" w:rsidR="004A350A" w:rsidRPr="00FE2CA2" w:rsidRDefault="004A350A" w:rsidP="003D4E87">
            <w:pPr>
              <w:jc w:val="center"/>
            </w:pPr>
            <w:r w:rsidRPr="00FE2CA2">
              <w:rPr>
                <w:bCs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047ABC17" w14:textId="16634A27" w:rsidR="004A350A" w:rsidRPr="00FE2CA2" w:rsidRDefault="004A350A" w:rsidP="003D4E87">
            <w:pPr>
              <w:jc w:val="center"/>
            </w:pPr>
          </w:p>
        </w:tc>
      </w:tr>
      <w:tr w:rsidR="00FE2CA2" w:rsidRPr="00FE2CA2" w14:paraId="0B92F7F4" w14:textId="77777777" w:rsidTr="004A350A">
        <w:trPr>
          <w:trHeight w:val="600"/>
        </w:trPr>
        <w:tc>
          <w:tcPr>
            <w:tcW w:w="3168" w:type="dxa"/>
            <w:gridSpan w:val="2"/>
            <w:vMerge/>
            <w:shd w:val="clear" w:color="auto" w:fill="auto"/>
          </w:tcPr>
          <w:p w14:paraId="3D720A5E" w14:textId="77777777" w:rsidR="004A350A" w:rsidRPr="00FE2CA2" w:rsidRDefault="004A350A" w:rsidP="003D4E87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5B048566" w14:textId="295A4A9D" w:rsidR="004A350A" w:rsidRPr="00FE2CA2" w:rsidRDefault="004A350A" w:rsidP="003D4E87">
            <w:r w:rsidRPr="00FE2CA2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560" w:type="dxa"/>
            <w:shd w:val="clear" w:color="auto" w:fill="auto"/>
          </w:tcPr>
          <w:p w14:paraId="577E7E4F" w14:textId="33C101D5" w:rsidR="004A350A" w:rsidRPr="00FE2CA2" w:rsidRDefault="004A350A" w:rsidP="003D4E87">
            <w:pPr>
              <w:jc w:val="center"/>
            </w:pPr>
            <w:r w:rsidRPr="00FE2CA2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AC077E3" w14:textId="7EA6F278" w:rsidR="004A350A" w:rsidRPr="00FE2CA2" w:rsidRDefault="004A350A" w:rsidP="003D4E87">
            <w:pPr>
              <w:jc w:val="center"/>
            </w:pPr>
            <w:r w:rsidRPr="00FE2CA2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4C41B7A" w14:textId="4E97B2FE" w:rsidR="004A350A" w:rsidRPr="00FE2CA2" w:rsidRDefault="004A350A" w:rsidP="003D4E87">
            <w:pPr>
              <w:jc w:val="center"/>
            </w:pPr>
            <w:r w:rsidRPr="00FE2CA2">
              <w:rPr>
                <w:bCs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25EF341" w14:textId="0B529F69" w:rsidR="004A350A" w:rsidRPr="00FE2CA2" w:rsidRDefault="004A350A" w:rsidP="003D4E87">
            <w:pPr>
              <w:jc w:val="center"/>
            </w:pPr>
            <w:r w:rsidRPr="00FE2CA2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FA6FFF1" w14:textId="32CA1D33" w:rsidR="004A350A" w:rsidRPr="00FE2CA2" w:rsidRDefault="004A350A" w:rsidP="003D4E87">
            <w:pPr>
              <w:jc w:val="center"/>
            </w:pPr>
            <w:r w:rsidRPr="00FE2CA2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4B5C000" w14:textId="36747D2B" w:rsidR="004A350A" w:rsidRPr="00FE2CA2" w:rsidRDefault="004A350A" w:rsidP="003D4E87">
            <w:pPr>
              <w:jc w:val="center"/>
            </w:pPr>
            <w:r w:rsidRPr="00FE2CA2">
              <w:rPr>
                <w:bCs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B93BF26" w14:textId="509AC037" w:rsidR="004A350A" w:rsidRPr="00FE2CA2" w:rsidRDefault="004A350A" w:rsidP="003D4E87">
            <w:pPr>
              <w:jc w:val="center"/>
            </w:pPr>
            <w:r w:rsidRPr="00FE2CA2">
              <w:rPr>
                <w:bCs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4931839D" w14:textId="7FA06527" w:rsidR="004A350A" w:rsidRPr="00FE2CA2" w:rsidRDefault="004A350A" w:rsidP="003D4E87">
            <w:pPr>
              <w:jc w:val="center"/>
            </w:pPr>
          </w:p>
        </w:tc>
      </w:tr>
      <w:tr w:rsidR="004A350A" w:rsidRPr="00FE2CA2" w14:paraId="52B50173" w14:textId="77777777" w:rsidTr="004A350A">
        <w:trPr>
          <w:trHeight w:val="425"/>
        </w:trPr>
        <w:tc>
          <w:tcPr>
            <w:tcW w:w="3168" w:type="dxa"/>
            <w:gridSpan w:val="2"/>
            <w:vMerge/>
            <w:shd w:val="clear" w:color="auto" w:fill="auto"/>
          </w:tcPr>
          <w:p w14:paraId="203EFDEB" w14:textId="77777777" w:rsidR="004A350A" w:rsidRPr="00FE2CA2" w:rsidRDefault="004A350A" w:rsidP="003D4E87">
            <w:pPr>
              <w:snapToGrid w:val="0"/>
              <w:rPr>
                <w:bCs/>
                <w:sz w:val="23"/>
                <w:szCs w:val="23"/>
              </w:rPr>
            </w:pPr>
          </w:p>
        </w:tc>
        <w:tc>
          <w:tcPr>
            <w:tcW w:w="1842" w:type="dxa"/>
            <w:shd w:val="clear" w:color="auto" w:fill="auto"/>
          </w:tcPr>
          <w:p w14:paraId="2B9FF5A4" w14:textId="3C4BC045" w:rsidR="004A350A" w:rsidRPr="00FE2CA2" w:rsidRDefault="004A350A" w:rsidP="003D4E87">
            <w:r w:rsidRPr="00FE2CA2">
              <w:rPr>
                <w:bCs/>
                <w:sz w:val="23"/>
                <w:szCs w:val="23"/>
              </w:rPr>
              <w:t>внебюджетные источники</w:t>
            </w:r>
          </w:p>
        </w:tc>
        <w:tc>
          <w:tcPr>
            <w:tcW w:w="1560" w:type="dxa"/>
            <w:shd w:val="clear" w:color="auto" w:fill="auto"/>
          </w:tcPr>
          <w:p w14:paraId="329F632E" w14:textId="666ED78A" w:rsidR="004A350A" w:rsidRPr="00FE2CA2" w:rsidRDefault="004A350A" w:rsidP="003D4E87">
            <w:pPr>
              <w:jc w:val="center"/>
            </w:pPr>
            <w:r w:rsidRPr="00FE2CA2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7ACA3F2" w14:textId="1E9B948F" w:rsidR="004A350A" w:rsidRPr="00FE2CA2" w:rsidRDefault="004A350A" w:rsidP="003D4E87">
            <w:pPr>
              <w:jc w:val="center"/>
            </w:pPr>
            <w:r w:rsidRPr="00FE2CA2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51A324A" w14:textId="5880D082" w:rsidR="004A350A" w:rsidRPr="00FE2CA2" w:rsidRDefault="004A350A" w:rsidP="003D4E87">
            <w:pPr>
              <w:jc w:val="center"/>
            </w:pPr>
            <w:r w:rsidRPr="00FE2CA2">
              <w:rPr>
                <w:bCs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907FD46" w14:textId="0C3EAAE6" w:rsidR="004A350A" w:rsidRPr="00FE2CA2" w:rsidRDefault="004A350A" w:rsidP="003D4E87">
            <w:pPr>
              <w:jc w:val="center"/>
            </w:pPr>
            <w:r w:rsidRPr="00FE2CA2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28C4FB4" w14:textId="3300154D" w:rsidR="004A350A" w:rsidRPr="00FE2CA2" w:rsidRDefault="004A350A" w:rsidP="003D4E87">
            <w:pPr>
              <w:jc w:val="center"/>
            </w:pPr>
            <w:r w:rsidRPr="00FE2CA2">
              <w:rPr>
                <w:bCs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BDA8E2D" w14:textId="57F229BB" w:rsidR="004A350A" w:rsidRPr="00FE2CA2" w:rsidRDefault="004A350A" w:rsidP="003D4E87">
            <w:pPr>
              <w:jc w:val="center"/>
            </w:pPr>
            <w:r w:rsidRPr="00FE2CA2">
              <w:rPr>
                <w:bCs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8D0966" w14:textId="7ADFFF6B" w:rsidR="004A350A" w:rsidRPr="00FE2CA2" w:rsidRDefault="004A350A" w:rsidP="003D4E87">
            <w:pPr>
              <w:jc w:val="center"/>
            </w:pPr>
            <w:r w:rsidRPr="00FE2CA2">
              <w:rPr>
                <w:bCs/>
              </w:rPr>
              <w:t>0,0</w:t>
            </w:r>
          </w:p>
        </w:tc>
        <w:tc>
          <w:tcPr>
            <w:tcW w:w="1843" w:type="dxa"/>
            <w:vMerge/>
            <w:shd w:val="clear" w:color="auto" w:fill="auto"/>
          </w:tcPr>
          <w:p w14:paraId="7536CF20" w14:textId="3826E14F" w:rsidR="004A350A" w:rsidRPr="00FE2CA2" w:rsidRDefault="004A350A" w:rsidP="003D4E87">
            <w:pPr>
              <w:jc w:val="center"/>
            </w:pPr>
          </w:p>
        </w:tc>
      </w:tr>
      <w:bookmarkEnd w:id="3"/>
    </w:tbl>
    <w:p w14:paraId="38D596CD" w14:textId="77777777" w:rsidR="00840102" w:rsidRPr="00FE2CA2" w:rsidRDefault="00840102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9156B69" w14:textId="77777777" w:rsidR="003E4823" w:rsidRPr="00FE2CA2" w:rsidRDefault="003E4823" w:rsidP="001932D2">
      <w:pPr>
        <w:pStyle w:val="ConsPlusNormal"/>
        <w:ind w:right="26" w:firstLine="0"/>
        <w:jc w:val="center"/>
        <w:rPr>
          <w:rFonts w:ascii="Times New Roman" w:hAnsi="Times New Roman" w:cs="Times New Roman"/>
        </w:rPr>
      </w:pPr>
      <w:r w:rsidRPr="00FE2CA2">
        <w:rPr>
          <w:rFonts w:ascii="Times New Roman" w:hAnsi="Times New Roman" w:cs="Times New Roman"/>
          <w:bCs/>
          <w:sz w:val="28"/>
          <w:szCs w:val="28"/>
        </w:rPr>
        <w:t>Раздел 6. Меры регулирования и управления рисками с целью минимизации их влияния на достижение целей муниципальной программы</w:t>
      </w:r>
    </w:p>
    <w:p w14:paraId="75C68CF5" w14:textId="77777777" w:rsidR="003E4823" w:rsidRPr="00FE2CA2" w:rsidRDefault="003E4823" w:rsidP="001932D2">
      <w:pPr>
        <w:pStyle w:val="ConsPlusNormal"/>
        <w:ind w:right="26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D1A8FD5" w14:textId="77777777" w:rsidR="003E4823" w:rsidRPr="00FE2CA2" w:rsidRDefault="003E4823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FE2CA2">
        <w:rPr>
          <w:rFonts w:ascii="Times New Roman" w:hAnsi="Times New Roman" w:cs="Times New Roman"/>
          <w:sz w:val="28"/>
          <w:szCs w:val="28"/>
        </w:rPr>
        <w:t>Следует выделить основные риски, которые могут существенно повлиять на реализацию программы и достижение ее основных показателей:</w:t>
      </w:r>
    </w:p>
    <w:p w14:paraId="5F0CCFE5" w14:textId="061D823D" w:rsidR="003E4823" w:rsidRPr="00FE2CA2" w:rsidRDefault="003E4823" w:rsidP="007A0A2C">
      <w:pPr>
        <w:pStyle w:val="ConsPlusNormal"/>
        <w:numPr>
          <w:ilvl w:val="0"/>
          <w:numId w:val="8"/>
        </w:numPr>
        <w:ind w:right="26"/>
        <w:jc w:val="both"/>
        <w:rPr>
          <w:rFonts w:ascii="Times New Roman" w:hAnsi="Times New Roman" w:cs="Times New Roman"/>
        </w:rPr>
      </w:pPr>
      <w:r w:rsidRPr="00FE2CA2">
        <w:rPr>
          <w:rFonts w:ascii="Times New Roman" w:hAnsi="Times New Roman" w:cs="Times New Roman"/>
          <w:sz w:val="28"/>
          <w:szCs w:val="28"/>
        </w:rPr>
        <w:t>Финансовые риски, в том числе сокращение лимитов финансирования муниципальной программы.</w:t>
      </w:r>
    </w:p>
    <w:p w14:paraId="09906527" w14:textId="77777777" w:rsidR="003E4823" w:rsidRPr="00FE2CA2" w:rsidRDefault="003E4823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FE2CA2">
        <w:rPr>
          <w:rFonts w:ascii="Times New Roman" w:hAnsi="Times New Roman" w:cs="Times New Roman"/>
          <w:sz w:val="28"/>
          <w:szCs w:val="28"/>
        </w:rPr>
        <w:t>При поступлении подобных неблагоприятных факторов, исходя из новых бюджетных параметров, мероприятия муниципальной программы будут пересмотрены с точки зрения сокращения или снижения ожидаемых эффектов от их решения.</w:t>
      </w:r>
    </w:p>
    <w:p w14:paraId="03853E4C" w14:textId="68130241" w:rsidR="003E4823" w:rsidRPr="00FE2CA2" w:rsidRDefault="003E4823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FE2CA2">
        <w:rPr>
          <w:rFonts w:ascii="Times New Roman" w:hAnsi="Times New Roman" w:cs="Times New Roman"/>
          <w:sz w:val="28"/>
          <w:szCs w:val="28"/>
        </w:rPr>
        <w:t>2. Правовые риски реализации муниципальной программы связаны с возможными изменениями законодательства Российской Федерации и Краснодарского края.</w:t>
      </w:r>
    </w:p>
    <w:p w14:paraId="29B394C5" w14:textId="77777777" w:rsidR="003E4823" w:rsidRPr="00FE2CA2" w:rsidRDefault="003E4823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FE2CA2">
        <w:rPr>
          <w:rFonts w:ascii="Times New Roman" w:hAnsi="Times New Roman" w:cs="Times New Roman"/>
          <w:sz w:val="28"/>
          <w:szCs w:val="28"/>
        </w:rPr>
        <w:t>Снижение вероятности и минимизация последствий наступления указанных рисков достигается путем регулярного мониторинга изменений законодательства Российской Федерации и Краснодарского края.</w:t>
      </w:r>
    </w:p>
    <w:p w14:paraId="695F1504" w14:textId="77777777" w:rsidR="003E4823" w:rsidRPr="00FE2CA2" w:rsidRDefault="003E4823" w:rsidP="001932D2">
      <w:pPr>
        <w:pStyle w:val="ConsPlusNormal"/>
        <w:ind w:right="26" w:firstLine="709"/>
        <w:jc w:val="both"/>
        <w:rPr>
          <w:rFonts w:ascii="Times New Roman" w:hAnsi="Times New Roman" w:cs="Times New Roman"/>
        </w:rPr>
      </w:pPr>
      <w:r w:rsidRPr="00FE2CA2">
        <w:rPr>
          <w:rFonts w:ascii="Times New Roman" w:hAnsi="Times New Roman" w:cs="Times New Roman"/>
          <w:sz w:val="28"/>
          <w:szCs w:val="28"/>
        </w:rPr>
        <w:t xml:space="preserve">Снижение вероятности и минимизации последствий наступления риска осуществляется при помощи организации должного взаимодействия с координатором государственной программы Краснодарского края. </w:t>
      </w:r>
    </w:p>
    <w:p w14:paraId="3692F644" w14:textId="77777777" w:rsidR="007064F9" w:rsidRPr="00FE2CA2" w:rsidRDefault="007064F9" w:rsidP="001932D2">
      <w:pPr>
        <w:widowControl w:val="0"/>
        <w:ind w:right="28" w:firstLine="851"/>
        <w:rPr>
          <w:b/>
          <w:bCs/>
          <w:sz w:val="28"/>
          <w:szCs w:val="28"/>
        </w:rPr>
      </w:pPr>
    </w:p>
    <w:p w14:paraId="15E2A124" w14:textId="77777777" w:rsidR="00840102" w:rsidRPr="00FE2CA2" w:rsidRDefault="0083097C" w:rsidP="001932D2">
      <w:pPr>
        <w:widowControl w:val="0"/>
        <w:tabs>
          <w:tab w:val="left" w:pos="851"/>
          <w:tab w:val="left" w:pos="3465"/>
        </w:tabs>
        <w:ind w:right="28" w:firstLine="851"/>
        <w:jc w:val="center"/>
      </w:pPr>
      <w:r w:rsidRPr="00FE2CA2">
        <w:rPr>
          <w:bCs/>
          <w:sz w:val="28"/>
          <w:szCs w:val="28"/>
        </w:rPr>
        <w:t>Раздел 7. Методика оценки эффективности реализации муниципальной программы</w:t>
      </w:r>
    </w:p>
    <w:p w14:paraId="324C9ABA" w14:textId="77777777" w:rsidR="00840102" w:rsidRPr="00FE2CA2" w:rsidRDefault="00840102" w:rsidP="001932D2">
      <w:pPr>
        <w:widowControl w:val="0"/>
        <w:tabs>
          <w:tab w:val="left" w:pos="851"/>
          <w:tab w:val="left" w:pos="3465"/>
        </w:tabs>
        <w:ind w:right="26"/>
        <w:jc w:val="center"/>
        <w:rPr>
          <w:b/>
          <w:bCs/>
          <w:sz w:val="28"/>
          <w:szCs w:val="28"/>
        </w:rPr>
      </w:pPr>
    </w:p>
    <w:p w14:paraId="3FD89156" w14:textId="13EE3795" w:rsidR="00840102" w:rsidRPr="00FE2CA2" w:rsidRDefault="0083097C" w:rsidP="001932D2">
      <w:pPr>
        <w:tabs>
          <w:tab w:val="left" w:pos="3465"/>
        </w:tabs>
        <w:ind w:firstLine="709"/>
        <w:jc w:val="both"/>
      </w:pPr>
      <w:r w:rsidRPr="00FE2CA2">
        <w:rPr>
          <w:bCs/>
          <w:sz w:val="28"/>
          <w:szCs w:val="28"/>
        </w:rPr>
        <w:t xml:space="preserve"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проводится ежегодно, не позднее 1 марта, следующего за истекшим. </w:t>
      </w:r>
    </w:p>
    <w:p w14:paraId="05B491FB" w14:textId="7798E4B0" w:rsidR="007064F9" w:rsidRPr="00FE2CA2" w:rsidRDefault="0083097C" w:rsidP="001932D2">
      <w:pPr>
        <w:tabs>
          <w:tab w:val="left" w:pos="3465"/>
        </w:tabs>
        <w:ind w:firstLine="709"/>
        <w:jc w:val="both"/>
      </w:pPr>
      <w:r w:rsidRPr="00FE2CA2">
        <w:rPr>
          <w:bCs/>
          <w:sz w:val="28"/>
          <w:szCs w:val="28"/>
        </w:rPr>
        <w:t xml:space="preserve">Исполнители муниципальной программы ежегодно к 15 февраля представляют координатору </w:t>
      </w:r>
      <w:r w:rsidR="008054E5" w:rsidRPr="00FE2CA2">
        <w:rPr>
          <w:bCs/>
          <w:sz w:val="28"/>
          <w:szCs w:val="28"/>
        </w:rPr>
        <w:t xml:space="preserve">муниципальной </w:t>
      </w:r>
      <w:r w:rsidRPr="00FE2CA2">
        <w:rPr>
          <w:bCs/>
          <w:sz w:val="28"/>
          <w:szCs w:val="28"/>
        </w:rPr>
        <w:t xml:space="preserve">программы информацию об исполнении мероприятий муниципальной программы для </w:t>
      </w:r>
      <w:r w:rsidR="00171242" w:rsidRPr="00FE2CA2">
        <w:rPr>
          <w:bCs/>
          <w:sz w:val="28"/>
          <w:szCs w:val="28"/>
        </w:rPr>
        <w:t xml:space="preserve">формирования доклада о ходе реализации </w:t>
      </w:r>
      <w:r w:rsidR="008054E5" w:rsidRPr="00FE2CA2">
        <w:rPr>
          <w:bCs/>
          <w:sz w:val="28"/>
          <w:szCs w:val="28"/>
        </w:rPr>
        <w:t>муниципальной п</w:t>
      </w:r>
      <w:r w:rsidR="00171242" w:rsidRPr="00FE2CA2">
        <w:rPr>
          <w:bCs/>
          <w:sz w:val="28"/>
          <w:szCs w:val="28"/>
        </w:rPr>
        <w:t>рограммы, включая оценку эффективности</w:t>
      </w:r>
      <w:r w:rsidR="008054E5" w:rsidRPr="00FE2CA2">
        <w:rPr>
          <w:bCs/>
          <w:sz w:val="28"/>
          <w:szCs w:val="28"/>
        </w:rPr>
        <w:t xml:space="preserve"> </w:t>
      </w:r>
      <w:r w:rsidR="00171242" w:rsidRPr="00FE2CA2">
        <w:rPr>
          <w:bCs/>
          <w:sz w:val="28"/>
          <w:szCs w:val="28"/>
        </w:rPr>
        <w:t>реализации</w:t>
      </w:r>
      <w:r w:rsidR="008054E5" w:rsidRPr="00FE2CA2">
        <w:rPr>
          <w:bCs/>
          <w:sz w:val="28"/>
          <w:szCs w:val="28"/>
        </w:rPr>
        <w:t xml:space="preserve"> муниципальной программы.</w:t>
      </w:r>
    </w:p>
    <w:p w14:paraId="761EB55D" w14:textId="3ACA809B" w:rsidR="00840102" w:rsidRPr="00FE2CA2" w:rsidRDefault="0083097C" w:rsidP="001932D2">
      <w:pPr>
        <w:tabs>
          <w:tab w:val="left" w:pos="3465"/>
        </w:tabs>
        <w:ind w:firstLine="709"/>
        <w:jc w:val="both"/>
      </w:pPr>
      <w:r w:rsidRPr="00FE2CA2">
        <w:rPr>
          <w:bCs/>
          <w:sz w:val="28"/>
          <w:szCs w:val="28"/>
        </w:rPr>
        <w:t>Результаты оценки эффективности реализации муниципальной программы представляются ее координатором в докладе о ходе реализации муниципальной программы и оценке ее реализации».</w:t>
      </w:r>
    </w:p>
    <w:p w14:paraId="642D99F4" w14:textId="77777777" w:rsidR="00840102" w:rsidRPr="00FE2CA2" w:rsidRDefault="0083097C" w:rsidP="001932D2">
      <w:pPr>
        <w:widowControl w:val="0"/>
        <w:tabs>
          <w:tab w:val="left" w:pos="3465"/>
        </w:tabs>
        <w:ind w:right="26"/>
        <w:jc w:val="center"/>
      </w:pPr>
      <w:bookmarkStart w:id="4" w:name="_Hlk98767384"/>
      <w:r w:rsidRPr="00FE2CA2">
        <w:rPr>
          <w:bCs/>
          <w:sz w:val="28"/>
          <w:szCs w:val="28"/>
        </w:rPr>
        <w:lastRenderedPageBreak/>
        <w:t xml:space="preserve">Раздел 8. </w:t>
      </w:r>
      <w:bookmarkStart w:id="5" w:name="_Hlk98767586"/>
      <w:r w:rsidRPr="00FE2CA2">
        <w:rPr>
          <w:bCs/>
          <w:sz w:val="28"/>
          <w:szCs w:val="28"/>
        </w:rPr>
        <w:t>Механизм реализации муниципальной программы и контроль за ее выполнением</w:t>
      </w:r>
      <w:bookmarkEnd w:id="5"/>
    </w:p>
    <w:bookmarkEnd w:id="4"/>
    <w:p w14:paraId="44781788" w14:textId="77777777" w:rsidR="00840102" w:rsidRPr="00FE2CA2" w:rsidRDefault="00840102" w:rsidP="001932D2">
      <w:pPr>
        <w:widowControl w:val="0"/>
        <w:tabs>
          <w:tab w:val="left" w:pos="851"/>
          <w:tab w:val="left" w:pos="3465"/>
        </w:tabs>
        <w:ind w:right="26"/>
      </w:pPr>
    </w:p>
    <w:p w14:paraId="4E2B99D7" w14:textId="77777777" w:rsidR="00840102" w:rsidRPr="00FE2CA2" w:rsidRDefault="0083097C" w:rsidP="001932D2">
      <w:pPr>
        <w:widowControl w:val="0"/>
        <w:tabs>
          <w:tab w:val="left" w:pos="709"/>
          <w:tab w:val="left" w:pos="851"/>
          <w:tab w:val="left" w:pos="3465"/>
        </w:tabs>
        <w:ind w:right="26" w:firstLine="709"/>
        <w:jc w:val="both"/>
      </w:pPr>
      <w:r w:rsidRPr="00FE2CA2">
        <w:rPr>
          <w:sz w:val="28"/>
          <w:szCs w:val="28"/>
        </w:rPr>
        <w:t>Распорядителем финансовых средств является администрация Ейского городского поселения Ейского района.</w:t>
      </w:r>
    </w:p>
    <w:p w14:paraId="79B9BA59" w14:textId="21BAC2CC" w:rsidR="00840102" w:rsidRPr="00FE2CA2" w:rsidRDefault="0083097C" w:rsidP="00DC7287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FE2CA2">
        <w:rPr>
          <w:sz w:val="28"/>
          <w:szCs w:val="28"/>
        </w:rPr>
        <w:t>Исполнителями Программы являются управление жилищно-коммунального хозяйства администрации Ейского городского поселения Ейского района</w:t>
      </w:r>
      <w:r w:rsidR="00A93275" w:rsidRPr="00FE2CA2">
        <w:rPr>
          <w:sz w:val="28"/>
          <w:szCs w:val="28"/>
        </w:rPr>
        <w:t xml:space="preserve">, </w:t>
      </w:r>
      <w:r w:rsidR="00DC7287" w:rsidRPr="00FE2CA2">
        <w:rPr>
          <w:sz w:val="28"/>
          <w:szCs w:val="28"/>
        </w:rPr>
        <w:t>управление муниципального контроля администрации Ейского городского поселения Ейского района, муниципальное казенное учреждение Ейского городского поселения Ейского района «Центр городского хозяйства»</w:t>
      </w:r>
      <w:r w:rsidR="00BB1A80" w:rsidRPr="00FE2CA2">
        <w:rPr>
          <w:sz w:val="28"/>
          <w:szCs w:val="28"/>
        </w:rPr>
        <w:t>,</w:t>
      </w:r>
      <w:r w:rsidR="00171242" w:rsidRPr="00FE2CA2">
        <w:rPr>
          <w:sz w:val="28"/>
          <w:szCs w:val="28"/>
        </w:rPr>
        <w:t xml:space="preserve"> </w:t>
      </w:r>
      <w:r w:rsidR="00691A51" w:rsidRPr="00FE2CA2">
        <w:rPr>
          <w:sz w:val="28"/>
          <w:szCs w:val="28"/>
        </w:rPr>
        <w:t>м</w:t>
      </w:r>
      <w:r w:rsidR="00BB1A80" w:rsidRPr="00FE2CA2">
        <w:rPr>
          <w:sz w:val="28"/>
          <w:szCs w:val="28"/>
        </w:rPr>
        <w:t>униципальное казенное учреждение культуры Ейского городского поселения Ейского района «Парк культуры и отдыха им. И.М. Поддубного»</w:t>
      </w:r>
      <w:r w:rsidR="00DC7287" w:rsidRPr="00FE2CA2">
        <w:rPr>
          <w:sz w:val="28"/>
          <w:szCs w:val="28"/>
        </w:rPr>
        <w:t xml:space="preserve"> </w:t>
      </w:r>
      <w:r w:rsidRPr="00FE2CA2">
        <w:rPr>
          <w:sz w:val="28"/>
          <w:szCs w:val="28"/>
        </w:rPr>
        <w:t xml:space="preserve">согласно перечню закрепленных за ними мероприятий. </w:t>
      </w:r>
    </w:p>
    <w:p w14:paraId="652EE217" w14:textId="083E439C" w:rsidR="00840102" w:rsidRPr="00FE2CA2" w:rsidRDefault="0083097C" w:rsidP="001932D2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FE2CA2">
        <w:rPr>
          <w:sz w:val="28"/>
          <w:szCs w:val="28"/>
        </w:rPr>
        <w:t xml:space="preserve">Реализация Программы осуществляется управлением жилищно-коммунального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района, </w:t>
      </w:r>
      <w:r w:rsidR="00EE056A" w:rsidRPr="00FE2CA2">
        <w:rPr>
          <w:sz w:val="28"/>
          <w:szCs w:val="28"/>
        </w:rPr>
        <w:t xml:space="preserve">муниципальным казенным учреждением Ейского городского поселения Ейского района «Центр городского хозяйства», </w:t>
      </w:r>
      <w:r w:rsidRPr="00FE2CA2">
        <w:rPr>
          <w:sz w:val="28"/>
          <w:szCs w:val="28"/>
        </w:rPr>
        <w:t>собственниками помещений многоквартирных домов, дворовые территории которых подлежат благоустройству.</w:t>
      </w:r>
    </w:p>
    <w:p w14:paraId="52A46CA3" w14:textId="77777777" w:rsidR="00840102" w:rsidRPr="00FE2CA2" w:rsidRDefault="0083097C" w:rsidP="001932D2">
      <w:pPr>
        <w:pStyle w:val="ConsPlusNormal"/>
        <w:tabs>
          <w:tab w:val="left" w:pos="851"/>
        </w:tabs>
        <w:ind w:right="26" w:firstLine="709"/>
        <w:jc w:val="both"/>
        <w:rPr>
          <w:rFonts w:ascii="Times New Roman" w:hAnsi="Times New Roman" w:cs="Times New Roman"/>
        </w:rPr>
      </w:pPr>
      <w:r w:rsidRPr="00FE2CA2">
        <w:rPr>
          <w:rFonts w:ascii="Times New Roman" w:hAnsi="Times New Roman" w:cs="Times New Roman"/>
          <w:sz w:val="28"/>
          <w:szCs w:val="28"/>
        </w:rPr>
        <w:t>В течение периода действия в Программу могут быть внесены коррективы с учетом оперативных задач в пределах утвержденного финансирования.</w:t>
      </w:r>
    </w:p>
    <w:p w14:paraId="08E892B8" w14:textId="7FBE7BF7" w:rsidR="00840102" w:rsidRPr="00FE2CA2" w:rsidRDefault="0083097C" w:rsidP="001932D2">
      <w:pPr>
        <w:widowControl w:val="0"/>
        <w:tabs>
          <w:tab w:val="left" w:pos="851"/>
          <w:tab w:val="left" w:pos="3465"/>
        </w:tabs>
        <w:ind w:right="26" w:firstLine="709"/>
        <w:jc w:val="both"/>
        <w:rPr>
          <w:sz w:val="28"/>
          <w:szCs w:val="28"/>
        </w:rPr>
      </w:pPr>
      <w:r w:rsidRPr="00FE2CA2">
        <w:rPr>
          <w:sz w:val="28"/>
          <w:szCs w:val="28"/>
        </w:rPr>
        <w:t>Контроль за исполнением мероприятий программы осуществля</w:t>
      </w:r>
      <w:r w:rsidR="00647D05" w:rsidRPr="00FE2CA2">
        <w:rPr>
          <w:sz w:val="28"/>
          <w:szCs w:val="28"/>
        </w:rPr>
        <w:t>ет</w:t>
      </w:r>
      <w:r w:rsidRPr="00FE2CA2">
        <w:rPr>
          <w:sz w:val="28"/>
          <w:szCs w:val="28"/>
        </w:rPr>
        <w:t xml:space="preserve"> управление жилищно-коммунального хозяйства администрации Ейского городского поселения</w:t>
      </w:r>
      <w:r w:rsidR="00186D4D" w:rsidRPr="00FE2CA2">
        <w:rPr>
          <w:sz w:val="28"/>
          <w:szCs w:val="28"/>
        </w:rPr>
        <w:t>.</w:t>
      </w:r>
    </w:p>
    <w:p w14:paraId="5D5146BA" w14:textId="04110AB9" w:rsidR="00840102" w:rsidRPr="00FE2CA2" w:rsidRDefault="0083097C" w:rsidP="001932D2">
      <w:pPr>
        <w:widowControl w:val="0"/>
        <w:tabs>
          <w:tab w:val="left" w:pos="851"/>
          <w:tab w:val="left" w:pos="3465"/>
        </w:tabs>
        <w:ind w:right="26" w:firstLine="709"/>
        <w:jc w:val="both"/>
      </w:pPr>
      <w:r w:rsidRPr="00FE2CA2">
        <w:rPr>
          <w:sz w:val="28"/>
          <w:szCs w:val="28"/>
        </w:rPr>
        <w:t xml:space="preserve">Определить управление жилищно-коммунального хозяйства администрации Ейского городского поселения Ейского района координатором </w:t>
      </w:r>
      <w:r w:rsidR="00716B00" w:rsidRPr="00FE2CA2">
        <w:rPr>
          <w:sz w:val="28"/>
          <w:szCs w:val="28"/>
        </w:rPr>
        <w:t>муниципальной п</w:t>
      </w:r>
      <w:r w:rsidRPr="00FE2CA2">
        <w:rPr>
          <w:sz w:val="28"/>
          <w:szCs w:val="28"/>
        </w:rPr>
        <w:t xml:space="preserve">рограммы, ответственным за текущий мониторинг исполнения </w:t>
      </w:r>
      <w:r w:rsidR="00716B00" w:rsidRPr="00FE2CA2">
        <w:rPr>
          <w:sz w:val="28"/>
          <w:szCs w:val="28"/>
        </w:rPr>
        <w:t>муниципальной п</w:t>
      </w:r>
      <w:r w:rsidRPr="00FE2CA2">
        <w:rPr>
          <w:sz w:val="28"/>
          <w:szCs w:val="28"/>
        </w:rPr>
        <w:t xml:space="preserve">рограммы, предоставление информации о выполнении </w:t>
      </w:r>
      <w:r w:rsidR="00716B00" w:rsidRPr="00FE2CA2">
        <w:rPr>
          <w:sz w:val="28"/>
          <w:szCs w:val="28"/>
        </w:rPr>
        <w:t>муниципальной п</w:t>
      </w:r>
      <w:r w:rsidRPr="00FE2CA2">
        <w:rPr>
          <w:sz w:val="28"/>
          <w:szCs w:val="28"/>
        </w:rPr>
        <w:t>рограммы в администрацию Ейского городского поселения Ейского района и размещению на официальном сайте Администрации Ейского городского поселения Ейского района в информационно-телекоммуникационной сети «Интернет».</w:t>
      </w:r>
    </w:p>
    <w:p w14:paraId="12133C05" w14:textId="77777777" w:rsidR="00840102" w:rsidRPr="00FE2CA2" w:rsidRDefault="0083097C" w:rsidP="001932D2">
      <w:pPr>
        <w:widowControl w:val="0"/>
        <w:ind w:right="26" w:firstLine="709"/>
        <w:jc w:val="both"/>
      </w:pPr>
      <w:r w:rsidRPr="00FE2CA2">
        <w:rPr>
          <w:sz w:val="28"/>
          <w:szCs w:val="28"/>
          <w:lang w:eastAsia="en-US"/>
        </w:rPr>
        <w:t xml:space="preserve">Порядок </w:t>
      </w:r>
      <w:r w:rsidRPr="00FE2CA2">
        <w:rPr>
          <w:sz w:val="28"/>
          <w:szCs w:val="28"/>
        </w:rPr>
        <w:t xml:space="preserve">аккумулирования и расходования средств заинтересованных лиц, направляемых на выполнение работ по благоустройству дворовых территорий Ейского городского поселения Ейского района регламентирует процедуру аккумулирования и использования денежных средств (далее – аккумулирование средств), поступающих от собственников помещений в многоквартирных домах, собственников иных зданий и сооружений, расположенных в границах дворовой территории, подлежащей благоустройству (далее – заинтересованные лица), направляемых на выполнение работ по благоустройству дворовых территорий Ейского городского поселения Ейского района, механизм контроля за их расходованием.  </w:t>
      </w:r>
    </w:p>
    <w:p w14:paraId="06F23541" w14:textId="77777777" w:rsidR="00840102" w:rsidRPr="00FE2CA2" w:rsidRDefault="0083097C" w:rsidP="001932D2">
      <w:pPr>
        <w:widowControl w:val="0"/>
        <w:ind w:right="26" w:firstLine="709"/>
        <w:jc w:val="both"/>
      </w:pPr>
      <w:r w:rsidRPr="00FE2CA2">
        <w:rPr>
          <w:sz w:val="28"/>
          <w:szCs w:val="28"/>
          <w:lang w:eastAsia="en-US"/>
        </w:rPr>
        <w:t>Условия аккумулирования и расходования средств.</w:t>
      </w:r>
    </w:p>
    <w:p w14:paraId="14F1C340" w14:textId="02E12AED" w:rsidR="00840102" w:rsidRPr="00FE2CA2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FE2CA2">
        <w:rPr>
          <w:sz w:val="28"/>
          <w:szCs w:val="28"/>
        </w:rPr>
        <w:t xml:space="preserve">В случае включения заинтересованными лицами в заявку работ по благоустройству дворовых территорий,  </w:t>
      </w:r>
      <w:r w:rsidRPr="00FE2CA2">
        <w:rPr>
          <w:sz w:val="28"/>
          <w:szCs w:val="28"/>
        </w:rPr>
        <w:lastRenderedPageBreak/>
        <w:t>денежные средства заинтересованных лиц перечисляются на единый счет бюджета администрации Ейского городского поселения Ейского района, открытый в Управлении Федерального казначейства по Краснодарскому краю по коду бюджетной классификации доходов бюджета  Ейского городского поселения Ейского района «992207050301300001</w:t>
      </w:r>
      <w:r w:rsidR="000558E6" w:rsidRPr="00FE2CA2">
        <w:rPr>
          <w:sz w:val="28"/>
          <w:szCs w:val="28"/>
        </w:rPr>
        <w:t>50</w:t>
      </w:r>
      <w:r w:rsidRPr="00FE2CA2">
        <w:rPr>
          <w:sz w:val="28"/>
          <w:szCs w:val="28"/>
        </w:rPr>
        <w:t xml:space="preserve"> Прочие безвозмездные поступления в бюджеты городских поселений» с указанием в назначении платежа «МП Формирование современной городской среды</w:t>
      </w:r>
      <w:r w:rsidR="00A56D1C" w:rsidRPr="00FE2CA2">
        <w:rPr>
          <w:sz w:val="28"/>
          <w:szCs w:val="28"/>
        </w:rPr>
        <w:t xml:space="preserve"> на 2025-2030 годы (</w:t>
      </w:r>
      <w:proofErr w:type="spellStart"/>
      <w:r w:rsidR="00A56D1C" w:rsidRPr="00FE2CA2">
        <w:rPr>
          <w:sz w:val="28"/>
          <w:szCs w:val="28"/>
        </w:rPr>
        <w:t>ххх</w:t>
      </w:r>
      <w:proofErr w:type="spellEnd"/>
      <w:r w:rsidR="00A56D1C" w:rsidRPr="00FE2CA2">
        <w:rPr>
          <w:sz w:val="28"/>
          <w:szCs w:val="28"/>
        </w:rPr>
        <w:t>)</w:t>
      </w:r>
      <w:r w:rsidRPr="00FE2CA2">
        <w:rPr>
          <w:sz w:val="28"/>
          <w:szCs w:val="28"/>
        </w:rPr>
        <w:t xml:space="preserve">», где </w:t>
      </w:r>
      <w:proofErr w:type="spellStart"/>
      <w:r w:rsidRPr="00FE2CA2">
        <w:rPr>
          <w:sz w:val="28"/>
          <w:szCs w:val="28"/>
        </w:rPr>
        <w:t>ххх</w:t>
      </w:r>
      <w:proofErr w:type="spellEnd"/>
      <w:r w:rsidRPr="00FE2CA2">
        <w:rPr>
          <w:sz w:val="28"/>
          <w:szCs w:val="28"/>
        </w:rPr>
        <w:t xml:space="preserve"> – адрес многоквартирного дома, дворовая территория которого подлежит благоустройству. </w:t>
      </w:r>
    </w:p>
    <w:p w14:paraId="19DC306A" w14:textId="77777777" w:rsidR="00840102" w:rsidRPr="00FE2CA2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FE2CA2">
        <w:rPr>
          <w:sz w:val="28"/>
          <w:szCs w:val="28"/>
        </w:rPr>
        <w:t>После утверждения дизайн-проекта общественной муниципальной комиссией и его согласования с представителем заинтересованных лиц Управление жилищно-коммунального хозяйства администрации Ейского городского поселения Ейского района (далее – УЖКХ) заключает с представителями заинтересованных лиц, принявшими решение о благоустройстве дворовых территорий, соглашение, в котором указывается объект благоустройства, реквизиты для перечисления средств, определяются порядок и сумма перечисления денежных средств заинтересованными лицами, а также реквизиты счета, на который подлежат возврату денежные средства заинтересованных лиц в случаях определенных соглашением.</w:t>
      </w:r>
    </w:p>
    <w:p w14:paraId="2F3A14E5" w14:textId="77777777" w:rsidR="00840102" w:rsidRPr="00FE2CA2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FE2CA2">
        <w:rPr>
          <w:sz w:val="28"/>
          <w:szCs w:val="28"/>
        </w:rPr>
        <w:t>Перечисление денежных средств заинтересованными лицами осуществляется в течение десяти дней с момента подписания соглашения.</w:t>
      </w:r>
    </w:p>
    <w:p w14:paraId="62406C7B" w14:textId="07DF189E" w:rsidR="00840102" w:rsidRPr="00FE2CA2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FE2CA2">
        <w:rPr>
          <w:sz w:val="28"/>
          <w:szCs w:val="28"/>
        </w:rPr>
        <w:t xml:space="preserve">В случае, если денежные средства в полном объеме не будут перечислены в установленный срок, то заявка такого многоквартирного дома в части выполнения работ по благоустройству территории выполнению не подлежит. </w:t>
      </w:r>
    </w:p>
    <w:p w14:paraId="5C8E9BF9" w14:textId="77777777" w:rsidR="00840102" w:rsidRPr="00FE2CA2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FE2CA2">
        <w:rPr>
          <w:sz w:val="28"/>
          <w:szCs w:val="28"/>
        </w:rPr>
        <w:t>Денежные средства считаются поступившими в доход бюджета Ейского городского поселения Ейского района с момента их зачисления на единый счет бюджета.</w:t>
      </w:r>
    </w:p>
    <w:p w14:paraId="660291DF" w14:textId="77777777" w:rsidR="00840102" w:rsidRPr="00FE2CA2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FE2CA2">
        <w:rPr>
          <w:sz w:val="28"/>
          <w:szCs w:val="28"/>
        </w:rPr>
        <w:t>На сумму фактических поступлений в бюджет Ейского городского поселения Ейского района, в Совет Ейского городского поселения Ейского района вносятся предложения о внесении изменений в бюджет Ейского городского поселения Ейского района на соответствующий финансовый год в части увеличения доходной и расходной части бюджета.</w:t>
      </w:r>
    </w:p>
    <w:p w14:paraId="0BA2FFDE" w14:textId="77777777" w:rsidR="00840102" w:rsidRPr="00FE2CA2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FE2CA2">
        <w:rPr>
          <w:sz w:val="28"/>
          <w:szCs w:val="28"/>
        </w:rPr>
        <w:t xml:space="preserve">Финансово-экономический отдел администрации Ейского городского поселения Ейского района по мере поступления на единый счет бюджета денежных средств от заинтересованных лиц, распечатывает платежные поручения, подтверждающие факт поступления в бюджет </w:t>
      </w:r>
      <w:proofErr w:type="gramStart"/>
      <w:r w:rsidRPr="00FE2CA2">
        <w:rPr>
          <w:sz w:val="28"/>
          <w:szCs w:val="28"/>
        </w:rPr>
        <w:t>денежных средств</w:t>
      </w:r>
      <w:proofErr w:type="gramEnd"/>
      <w:r w:rsidRPr="00FE2CA2">
        <w:rPr>
          <w:sz w:val="28"/>
          <w:szCs w:val="28"/>
        </w:rPr>
        <w:t xml:space="preserve"> и передает их УЖКХ.</w:t>
      </w:r>
    </w:p>
    <w:p w14:paraId="073E91B0" w14:textId="77777777" w:rsidR="00840102" w:rsidRPr="00FE2CA2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FE2CA2">
        <w:rPr>
          <w:sz w:val="28"/>
          <w:szCs w:val="28"/>
        </w:rPr>
        <w:t>УЖКХ осуществляет учет поступающих от заинтересованных лиц денежных средств в разрезе многоквартирных домов, дворовые территории которых подлежат благоустройству.</w:t>
      </w:r>
    </w:p>
    <w:p w14:paraId="0667BC99" w14:textId="77777777" w:rsidR="00840102" w:rsidRPr="00FE2CA2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FE2CA2">
        <w:rPr>
          <w:sz w:val="28"/>
          <w:szCs w:val="28"/>
        </w:rPr>
        <w:t xml:space="preserve">УЖКХ обеспечивает ежемесячное опубликование на официальном сайте Администрации Ейского городского поселения Ейского района в информационно-телекоммуникационной сети «Интернет» данных о поступивших от </w:t>
      </w:r>
      <w:r w:rsidRPr="00FE2CA2">
        <w:rPr>
          <w:sz w:val="28"/>
          <w:szCs w:val="28"/>
        </w:rPr>
        <w:lastRenderedPageBreak/>
        <w:t>заинтересованных лиц денежных средствах в разрезе многоквартирных домов, дворовые территории которых подлежат благоустройству.</w:t>
      </w:r>
    </w:p>
    <w:p w14:paraId="54BADAC6" w14:textId="50DC24B4" w:rsidR="00840102" w:rsidRPr="00FE2CA2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FE2CA2">
        <w:rPr>
          <w:sz w:val="28"/>
          <w:szCs w:val="28"/>
        </w:rPr>
        <w:t>УЖКХ ежемесячно обеспечивает направление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благоустройству, в адрес муниципальной общественной комиссии.</w:t>
      </w:r>
    </w:p>
    <w:p w14:paraId="1F67C9AE" w14:textId="482FC3B6" w:rsidR="00840102" w:rsidRPr="00FE2CA2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FE2CA2">
        <w:rPr>
          <w:sz w:val="28"/>
          <w:szCs w:val="28"/>
        </w:rPr>
        <w:t xml:space="preserve">Расходование аккумулированных денежных средств заинтересованных лиц осуществляется </w:t>
      </w:r>
      <w:r w:rsidR="00130308" w:rsidRPr="00FE2CA2">
        <w:rPr>
          <w:sz w:val="28"/>
          <w:szCs w:val="28"/>
        </w:rPr>
        <w:t xml:space="preserve">муниципальным казенным учреждением Ейского городского поселения Ейского района «Центр городского хозяйства» </w:t>
      </w:r>
      <w:r w:rsidR="00A93275" w:rsidRPr="00FE2CA2">
        <w:rPr>
          <w:sz w:val="28"/>
          <w:szCs w:val="28"/>
        </w:rPr>
        <w:t xml:space="preserve">и </w:t>
      </w:r>
      <w:r w:rsidR="00130308" w:rsidRPr="00FE2CA2">
        <w:rPr>
          <w:sz w:val="28"/>
          <w:szCs w:val="28"/>
        </w:rPr>
        <w:t xml:space="preserve">управление муниципального контроля администрации Ейского городского поселения Ейского района </w:t>
      </w:r>
      <w:r w:rsidRPr="00FE2CA2">
        <w:rPr>
          <w:sz w:val="28"/>
          <w:szCs w:val="28"/>
        </w:rPr>
        <w:t>(далее - Заказчик) в соответствии с доведенными в установленном порядке лимитами бюджетных обязательств для осуществления целевых расходов, предусмотренных Программой.</w:t>
      </w:r>
    </w:p>
    <w:p w14:paraId="6BB0D354" w14:textId="14C009F7" w:rsidR="00840102" w:rsidRPr="00FE2CA2" w:rsidRDefault="0083097C" w:rsidP="001932D2">
      <w:pPr>
        <w:widowControl w:val="0"/>
        <w:tabs>
          <w:tab w:val="left" w:pos="3465"/>
        </w:tabs>
        <w:ind w:right="26" w:firstLine="709"/>
        <w:jc w:val="both"/>
      </w:pPr>
      <w:r w:rsidRPr="00FE2CA2">
        <w:rPr>
          <w:sz w:val="28"/>
          <w:szCs w:val="28"/>
        </w:rPr>
        <w:t>Аккумулированные денежные средства направляются на финансирование работ по благоустройству дворовых территорий в соответствии с утвержденным дизайн-проектом благоустройства дворовых территорий, утвержденного муниципальной общественной комиссией и согласованного с представителем заинтересованных лиц.</w:t>
      </w:r>
    </w:p>
    <w:p w14:paraId="79A8236A" w14:textId="37D39F34" w:rsidR="00840102" w:rsidRPr="00FE2CA2" w:rsidRDefault="0083097C" w:rsidP="001932D2">
      <w:pPr>
        <w:widowControl w:val="0"/>
        <w:tabs>
          <w:tab w:val="left" w:pos="851"/>
        </w:tabs>
        <w:ind w:right="26" w:firstLine="709"/>
        <w:jc w:val="both"/>
      </w:pPr>
      <w:r w:rsidRPr="00FE2CA2">
        <w:rPr>
          <w:sz w:val="28"/>
          <w:szCs w:val="28"/>
        </w:rPr>
        <w:t xml:space="preserve">Определить заказчиком на выполнение работ по благоустройству городских территорий общего пользования и дворовых территорий многоквартирных домов, в том числе находящихся в собственности собственников помещений в многоквартирном доме (по согласованию с собственниками помещений многоквартирного дома), муниципальное казенное учреждение Ейского городского поселения Ейского района «Центр городского хозяйства» (далее – Заказчик).  </w:t>
      </w:r>
    </w:p>
    <w:p w14:paraId="42639AE9" w14:textId="77777777" w:rsidR="00840102" w:rsidRPr="00FE2CA2" w:rsidRDefault="0083097C" w:rsidP="001932D2">
      <w:pPr>
        <w:widowControl w:val="0"/>
        <w:tabs>
          <w:tab w:val="left" w:pos="851"/>
        </w:tabs>
        <w:ind w:right="26" w:firstLine="709"/>
        <w:jc w:val="both"/>
      </w:pPr>
      <w:r w:rsidRPr="00FE2CA2">
        <w:rPr>
          <w:sz w:val="28"/>
          <w:szCs w:val="28"/>
        </w:rPr>
        <w:t xml:space="preserve">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актами, регулирующими бюджетные правоотношения. </w:t>
      </w:r>
    </w:p>
    <w:p w14:paraId="023AAACD" w14:textId="35C1B4A4" w:rsidR="00840102" w:rsidRPr="00FE2CA2" w:rsidRDefault="0083097C" w:rsidP="001932D2">
      <w:pPr>
        <w:widowControl w:val="0"/>
        <w:tabs>
          <w:tab w:val="left" w:pos="851"/>
        </w:tabs>
        <w:ind w:right="26" w:firstLine="709"/>
        <w:jc w:val="both"/>
      </w:pPr>
      <w:r w:rsidRPr="00FE2CA2">
        <w:rPr>
          <w:sz w:val="28"/>
          <w:szCs w:val="28"/>
        </w:rPr>
        <w:t xml:space="preserve">Финансовое обеспечение мероприятий по благоустройству дворовых территорий многоквартирных домов и благоустройство городских территорий общего пользования осуществляется за счет средств бюджетов Российской Федерации, Краснодарского края, Ейского городского поселения Ейского района. </w:t>
      </w:r>
    </w:p>
    <w:p w14:paraId="1FB718E5" w14:textId="74F6CD66" w:rsidR="00840102" w:rsidRPr="00FE2CA2" w:rsidRDefault="0083097C" w:rsidP="001932D2">
      <w:pPr>
        <w:widowControl w:val="0"/>
        <w:ind w:right="26" w:firstLine="709"/>
        <w:jc w:val="both"/>
      </w:pPr>
      <w:r w:rsidRPr="00FE2CA2">
        <w:rPr>
          <w:sz w:val="28"/>
          <w:szCs w:val="28"/>
        </w:rPr>
        <w:t xml:space="preserve">Финансовое обеспечение мероприятий по </w:t>
      </w:r>
      <w:r w:rsidRPr="00FE2CA2">
        <w:rPr>
          <w:bCs/>
          <w:sz w:val="28"/>
          <w:szCs w:val="28"/>
        </w:rPr>
        <w:t>изготовлению проектно-сметной документации (изыскательных работ), проведение экспертизы достоверности сметной стоимости, строительный контроль</w:t>
      </w:r>
      <w:r w:rsidRPr="00FE2CA2">
        <w:rPr>
          <w:sz w:val="28"/>
          <w:szCs w:val="28"/>
        </w:rPr>
        <w:t xml:space="preserve"> </w:t>
      </w:r>
      <w:r w:rsidR="001D3CE5" w:rsidRPr="00FE2CA2">
        <w:rPr>
          <w:sz w:val="28"/>
          <w:szCs w:val="28"/>
        </w:rPr>
        <w:t>проведенных работ по</w:t>
      </w:r>
      <w:r w:rsidRPr="00FE2CA2">
        <w:rPr>
          <w:sz w:val="28"/>
          <w:szCs w:val="28"/>
        </w:rPr>
        <w:t xml:space="preserve"> благоустройств</w:t>
      </w:r>
      <w:r w:rsidR="001D3CE5" w:rsidRPr="00FE2CA2">
        <w:rPr>
          <w:sz w:val="28"/>
          <w:szCs w:val="28"/>
        </w:rPr>
        <w:t>у</w:t>
      </w:r>
      <w:r w:rsidRPr="00FE2CA2">
        <w:rPr>
          <w:sz w:val="28"/>
          <w:szCs w:val="28"/>
        </w:rPr>
        <w:t xml:space="preserve"> дворовых территорий многоквартирных домов и благоустройство городских территорий общего пользования осуществляется за счет средств бюджета Ейского городского поселения Ейского района. </w:t>
      </w:r>
    </w:p>
    <w:p w14:paraId="4E42D94B" w14:textId="3A1595A9" w:rsidR="00840102" w:rsidRPr="00FE2CA2" w:rsidRDefault="0083097C" w:rsidP="001932D2">
      <w:pPr>
        <w:widowControl w:val="0"/>
        <w:ind w:right="26" w:firstLine="709"/>
        <w:jc w:val="both"/>
        <w:rPr>
          <w:sz w:val="28"/>
          <w:szCs w:val="28"/>
        </w:rPr>
      </w:pPr>
      <w:r w:rsidRPr="00FE2CA2">
        <w:rPr>
          <w:sz w:val="28"/>
          <w:szCs w:val="28"/>
        </w:rPr>
        <w:t>Оплата выполненных работ по благоустройству и мероприятий по</w:t>
      </w:r>
      <w:r w:rsidRPr="00FE2CA2">
        <w:rPr>
          <w:bCs/>
          <w:sz w:val="28"/>
          <w:szCs w:val="28"/>
        </w:rPr>
        <w:t xml:space="preserve"> изготовление проектно-сметной документации (изыскательных работ), проведение экспертизы достоверности сметной стоимости, строительный контроль</w:t>
      </w:r>
      <w:r w:rsidR="000558E6" w:rsidRPr="00FE2CA2">
        <w:rPr>
          <w:bCs/>
          <w:sz w:val="28"/>
          <w:szCs w:val="28"/>
        </w:rPr>
        <w:t xml:space="preserve"> проведенных работ по</w:t>
      </w:r>
      <w:r w:rsidR="00134D4D" w:rsidRPr="00FE2CA2">
        <w:rPr>
          <w:bCs/>
          <w:sz w:val="28"/>
          <w:szCs w:val="28"/>
        </w:rPr>
        <w:t xml:space="preserve"> благоустройств</w:t>
      </w:r>
      <w:r w:rsidR="000558E6" w:rsidRPr="00FE2CA2">
        <w:rPr>
          <w:bCs/>
          <w:sz w:val="28"/>
          <w:szCs w:val="28"/>
        </w:rPr>
        <w:t>у</w:t>
      </w:r>
      <w:r w:rsidRPr="00FE2CA2">
        <w:rPr>
          <w:sz w:val="28"/>
          <w:szCs w:val="28"/>
        </w:rPr>
        <w:t xml:space="preserve"> городских  территорий общего пользования и дворовых территорий многоквартирных домов </w:t>
      </w:r>
      <w:r w:rsidRPr="00FE2CA2">
        <w:rPr>
          <w:sz w:val="28"/>
          <w:szCs w:val="28"/>
        </w:rPr>
        <w:lastRenderedPageBreak/>
        <w:t>производится на основании контрактов, заключенных Заказчиком в соответствии с положениями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14:paraId="543AA61C" w14:textId="77777777" w:rsidR="00231B39" w:rsidRPr="00FE2CA2" w:rsidRDefault="00231B39" w:rsidP="001932D2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bookmarkStart w:id="6" w:name="_Hlk98767634"/>
      <w:r w:rsidRPr="00FE2CA2">
        <w:rPr>
          <w:sz w:val="28"/>
          <w:szCs w:val="28"/>
        </w:rPr>
        <w:t>Предельная дата заключения соглашений по результатам закупки товаров, работ и услуг для обеспечения муниципальных нужд в целях реализации муниципальных программ - 1 апреля года предоставления субсидии, за исключением:</w:t>
      </w:r>
    </w:p>
    <w:p w14:paraId="69036A7E" w14:textId="77777777" w:rsidR="00231B39" w:rsidRPr="00FE2CA2" w:rsidRDefault="00231B39" w:rsidP="001932D2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FE2CA2">
        <w:rPr>
          <w:sz w:val="28"/>
          <w:szCs w:val="28"/>
        </w:rPr>
        <w:t>-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14:paraId="43195A4F" w14:textId="77777777" w:rsidR="00231B39" w:rsidRPr="00FE2CA2" w:rsidRDefault="00231B39" w:rsidP="001932D2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FE2CA2">
        <w:rPr>
          <w:sz w:val="28"/>
          <w:szCs w:val="28"/>
        </w:rPr>
        <w:t>- 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14:paraId="3EAA702D" w14:textId="77777777" w:rsidR="00231B39" w:rsidRPr="00FE2CA2" w:rsidRDefault="00231B39" w:rsidP="001932D2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FE2CA2">
        <w:rPr>
          <w:sz w:val="28"/>
          <w:szCs w:val="28"/>
        </w:rPr>
        <w:t>- 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субсидии).</w:t>
      </w:r>
    </w:p>
    <w:bookmarkEnd w:id="6"/>
    <w:p w14:paraId="389E68AB" w14:textId="77777777" w:rsidR="00840102" w:rsidRPr="00FE2CA2" w:rsidRDefault="00840102" w:rsidP="001932D2">
      <w:pPr>
        <w:widowControl w:val="0"/>
        <w:tabs>
          <w:tab w:val="left" w:pos="3465"/>
        </w:tabs>
        <w:ind w:right="26"/>
        <w:jc w:val="both"/>
        <w:rPr>
          <w:bCs/>
          <w:sz w:val="28"/>
          <w:szCs w:val="28"/>
        </w:rPr>
      </w:pPr>
    </w:p>
    <w:p w14:paraId="2F98037B" w14:textId="5A5ECC0B" w:rsidR="007C4C12" w:rsidRPr="00FE2CA2" w:rsidRDefault="00E2060F" w:rsidP="001932D2">
      <w:pPr>
        <w:jc w:val="both"/>
        <w:rPr>
          <w:sz w:val="28"/>
          <w:szCs w:val="28"/>
        </w:rPr>
      </w:pPr>
      <w:r w:rsidRPr="00FE2CA2">
        <w:rPr>
          <w:sz w:val="28"/>
          <w:szCs w:val="28"/>
        </w:rPr>
        <w:t>Н</w:t>
      </w:r>
      <w:r w:rsidR="007C4C12" w:rsidRPr="00FE2CA2">
        <w:rPr>
          <w:sz w:val="28"/>
          <w:szCs w:val="28"/>
        </w:rPr>
        <w:t>ачальник управления</w:t>
      </w:r>
    </w:p>
    <w:p w14:paraId="75CA58B4" w14:textId="5296DE26" w:rsidR="007C4C12" w:rsidRPr="00FE2CA2" w:rsidRDefault="007C4C12" w:rsidP="001932D2">
      <w:pPr>
        <w:jc w:val="both"/>
      </w:pPr>
      <w:r w:rsidRPr="00FE2CA2">
        <w:rPr>
          <w:sz w:val="28"/>
          <w:szCs w:val="28"/>
        </w:rPr>
        <w:t xml:space="preserve">жилищно-коммунального хозяйства                                                                              </w:t>
      </w:r>
      <w:r w:rsidR="00414EF2" w:rsidRPr="00FE2CA2">
        <w:rPr>
          <w:sz w:val="28"/>
          <w:szCs w:val="28"/>
        </w:rPr>
        <w:t xml:space="preserve"> </w:t>
      </w:r>
      <w:r w:rsidRPr="00FE2CA2">
        <w:rPr>
          <w:sz w:val="28"/>
          <w:szCs w:val="28"/>
        </w:rPr>
        <w:t xml:space="preserve">                        </w:t>
      </w:r>
      <w:r w:rsidR="005B46AE" w:rsidRPr="00FE2CA2">
        <w:rPr>
          <w:sz w:val="28"/>
          <w:szCs w:val="28"/>
        </w:rPr>
        <w:t xml:space="preserve">      </w:t>
      </w:r>
      <w:r w:rsidRPr="00FE2CA2">
        <w:rPr>
          <w:sz w:val="28"/>
          <w:szCs w:val="28"/>
        </w:rPr>
        <w:t xml:space="preserve">           </w:t>
      </w:r>
      <w:r w:rsidR="00C61837" w:rsidRPr="00FE2CA2">
        <w:rPr>
          <w:sz w:val="28"/>
          <w:szCs w:val="28"/>
        </w:rPr>
        <w:t xml:space="preserve">  </w:t>
      </w:r>
      <w:r w:rsidRPr="00FE2CA2">
        <w:rPr>
          <w:sz w:val="28"/>
          <w:szCs w:val="28"/>
        </w:rPr>
        <w:t xml:space="preserve"> </w:t>
      </w:r>
      <w:r w:rsidR="00E2060F" w:rsidRPr="00FE2CA2">
        <w:rPr>
          <w:sz w:val="28"/>
          <w:szCs w:val="28"/>
        </w:rPr>
        <w:t>Ю.М. Гурина</w:t>
      </w:r>
    </w:p>
    <w:p w14:paraId="2A247040" w14:textId="76638B9F" w:rsidR="00840102" w:rsidRPr="00FE2CA2" w:rsidRDefault="00840102" w:rsidP="001932D2">
      <w:pPr>
        <w:widowControl w:val="0"/>
        <w:tabs>
          <w:tab w:val="left" w:pos="3465"/>
        </w:tabs>
        <w:ind w:right="26"/>
        <w:jc w:val="both"/>
      </w:pPr>
    </w:p>
    <w:sectPr w:rsidR="00840102" w:rsidRPr="00FE2CA2" w:rsidSect="00F36569">
      <w:headerReference w:type="default" r:id="rId8"/>
      <w:headerReference w:type="first" r:id="rId9"/>
      <w:pgSz w:w="16838" w:h="11906" w:orient="landscape"/>
      <w:pgMar w:top="1134" w:right="1106" w:bottom="680" w:left="1134" w:header="709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B7CC6" w14:textId="77777777" w:rsidR="004A7549" w:rsidRDefault="004A7549">
      <w:r>
        <w:separator/>
      </w:r>
    </w:p>
  </w:endnote>
  <w:endnote w:type="continuationSeparator" w:id="0">
    <w:p w14:paraId="0CF5C0E1" w14:textId="77777777" w:rsidR="004A7549" w:rsidRDefault="004A7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C097AC" w14:textId="77777777" w:rsidR="004A7549" w:rsidRDefault="004A7549">
      <w:r>
        <w:separator/>
      </w:r>
    </w:p>
  </w:footnote>
  <w:footnote w:type="continuationSeparator" w:id="0">
    <w:p w14:paraId="2E9E704F" w14:textId="77777777" w:rsidR="004A7549" w:rsidRDefault="004A75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38104" w14:textId="6F0DAF6E" w:rsidR="00DF389B" w:rsidRDefault="00E74359">
    <w:pPr>
      <w:pStyle w:val="afc"/>
      <w:jc w:val="center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2ABF53E" wp14:editId="5ACFC03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174625"/>
              <wp:effectExtent l="0" t="635" r="0" b="571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EC2956" w14:textId="1840695C" w:rsidR="00DF389B" w:rsidRDefault="00544DB8">
                          <w:pPr>
                            <w:pStyle w:val="afc"/>
                          </w:pPr>
                          <w:r>
                            <w:rPr>
                              <w:rStyle w:val="a8"/>
                            </w:rPr>
                            <w:fldChar w:fldCharType="begin"/>
                          </w:r>
                          <w:r w:rsidR="00DF389B">
                            <w:rPr>
                              <w:rStyle w:val="a8"/>
                            </w:rPr>
                            <w:instrText xml:space="preserve"> PAGE </w:instrText>
                          </w:r>
                          <w:r>
                            <w:rPr>
                              <w:rStyle w:val="a8"/>
                            </w:rPr>
                            <w:fldChar w:fldCharType="separate"/>
                          </w:r>
                          <w:r w:rsidR="002B4A9E">
                            <w:rPr>
                              <w:rStyle w:val="a8"/>
                              <w:noProof/>
                            </w:rPr>
                            <w:t>22</w:t>
                          </w:r>
                          <w:r>
                            <w:rPr>
                              <w:rStyle w:val="a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ABF53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05pt;width:12pt;height:13.7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" stroked="f">
              <v:fill opacity="0"/>
              <v:textbox inset="0,0,0,0">
                <w:txbxContent>
                  <w:p w14:paraId="29EC2956" w14:textId="1840695C" w:rsidR="00DF389B" w:rsidRDefault="00544DB8">
                    <w:pPr>
                      <w:pStyle w:val="afc"/>
                    </w:pPr>
                    <w:r>
                      <w:rPr>
                        <w:rStyle w:val="a8"/>
                      </w:rPr>
                      <w:fldChar w:fldCharType="begin"/>
                    </w:r>
                    <w:r w:rsidR="00DF389B">
                      <w:rPr>
                        <w:rStyle w:val="a8"/>
                      </w:rPr>
                      <w:instrText xml:space="preserve"> PAGE </w:instrText>
                    </w:r>
                    <w:r>
                      <w:rPr>
                        <w:rStyle w:val="a8"/>
                      </w:rPr>
                      <w:fldChar w:fldCharType="separate"/>
                    </w:r>
                    <w:r w:rsidR="002B4A9E">
                      <w:rPr>
                        <w:rStyle w:val="a8"/>
                        <w:noProof/>
                      </w:rPr>
                      <w:t>22</w:t>
                    </w:r>
                    <w:r>
                      <w:rPr>
                        <w:rStyle w:val="a8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14:paraId="29E94D12" w14:textId="77777777" w:rsidR="00DF389B" w:rsidRDefault="00DF389B">
    <w:pPr>
      <w:pStyle w:val="af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6D2D76" w14:textId="77777777" w:rsidR="00DF389B" w:rsidRDefault="00DF389B">
    <w:pPr>
      <w:pStyle w:val="af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3713BE21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758042720" o:spid="_x0000_i1025" type="#_x0000_t75" style="width:11.4pt;height:11.4pt;visibility:visible;mso-wrap-style:square" filled="t">
            <v:imagedata r:id="rId1" o:title=""/>
          </v:shape>
        </w:pict>
      </mc:Choice>
      <mc:Fallback>
        <w:drawing>
          <wp:inline distT="0" distB="0" distL="0" distR="0" wp14:anchorId="13D3FBA3" wp14:editId="46696A71">
            <wp:extent cx="144780" cy="144780"/>
            <wp:effectExtent l="0" t="0" r="0" b="0"/>
            <wp:docPr id="1758042720" name="Рисунок 17580427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" cy="1447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"/>
      <w:lvlJc w:val="left"/>
      <w:pPr>
        <w:tabs>
          <w:tab w:val="num" w:pos="1134"/>
        </w:tabs>
        <w:ind w:left="0" w:firstLine="709"/>
      </w:pPr>
      <w:rPr>
        <w:rFonts w:cs="Times New Roman" w:hint="default"/>
      </w:rPr>
    </w:lvl>
    <w:lvl w:ilvl="3">
      <w:start w:val="1"/>
      <w:numFmt w:val="decimal"/>
      <w:lvlText w:val="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lvlText w:val="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lvlText w:val="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lvlText w:val="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lvlText w:val="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lvlText w:val="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1" w15:restartNumberingAfterBreak="0">
    <w:nsid w:val="00000002"/>
    <w:multiLevelType w:val="singleLevel"/>
    <w:tmpl w:val="67FA6B28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590" w:hanging="360"/>
      </w:pPr>
      <w:rPr>
        <w:rFonts w:ascii="Times New Roman" w:hAnsi="Times New Roman" w:cs="Times New Roman" w:hint="default"/>
        <w:sz w:val="28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10"/>
    <w:lvl w:ilvl="0">
      <w:start w:val="1"/>
      <w:numFmt w:val="decimal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76"/>
        </w:tabs>
        <w:ind w:left="0"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3"/>
      <w:lvlJc w:val="left"/>
      <w:pPr>
        <w:tabs>
          <w:tab w:val="num" w:pos="1134"/>
        </w:tabs>
        <w:ind w:left="0" w:firstLine="709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4" w15:restartNumberingAfterBreak="0">
    <w:nsid w:val="08A6028E"/>
    <w:multiLevelType w:val="hybridMultilevel"/>
    <w:tmpl w:val="C79090A6"/>
    <w:lvl w:ilvl="0" w:tplc="B4C462C8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EBD11A0"/>
    <w:multiLevelType w:val="hybridMultilevel"/>
    <w:tmpl w:val="834A1EB8"/>
    <w:lvl w:ilvl="0" w:tplc="70747BBE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2695033"/>
    <w:multiLevelType w:val="hybridMultilevel"/>
    <w:tmpl w:val="BD1EC5D0"/>
    <w:lvl w:ilvl="0" w:tplc="7AAA624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6928021A"/>
    <w:multiLevelType w:val="hybridMultilevel"/>
    <w:tmpl w:val="F0545856"/>
    <w:lvl w:ilvl="0" w:tplc="FAB812C8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99745313">
    <w:abstractNumId w:val="0"/>
  </w:num>
  <w:num w:numId="2" w16cid:durableId="1413623149">
    <w:abstractNumId w:val="1"/>
  </w:num>
  <w:num w:numId="3" w16cid:durableId="738209821">
    <w:abstractNumId w:val="2"/>
  </w:num>
  <w:num w:numId="4" w16cid:durableId="1822892813">
    <w:abstractNumId w:val="3"/>
  </w:num>
  <w:num w:numId="5" w16cid:durableId="702750300">
    <w:abstractNumId w:val="5"/>
  </w:num>
  <w:num w:numId="6" w16cid:durableId="920530206">
    <w:abstractNumId w:val="4"/>
  </w:num>
  <w:num w:numId="7" w16cid:durableId="709498697">
    <w:abstractNumId w:val="6"/>
  </w:num>
  <w:num w:numId="8" w16cid:durableId="18537576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97C"/>
    <w:rsid w:val="00002301"/>
    <w:rsid w:val="00004EC7"/>
    <w:rsid w:val="0000771F"/>
    <w:rsid w:val="00017AD2"/>
    <w:rsid w:val="00030C84"/>
    <w:rsid w:val="0003491C"/>
    <w:rsid w:val="0004102D"/>
    <w:rsid w:val="00052527"/>
    <w:rsid w:val="000558E6"/>
    <w:rsid w:val="00067FD9"/>
    <w:rsid w:val="00074536"/>
    <w:rsid w:val="00075148"/>
    <w:rsid w:val="000764CB"/>
    <w:rsid w:val="0008584A"/>
    <w:rsid w:val="000920B7"/>
    <w:rsid w:val="000A036F"/>
    <w:rsid w:val="000B1F20"/>
    <w:rsid w:val="000B45A0"/>
    <w:rsid w:val="000C1340"/>
    <w:rsid w:val="000D7708"/>
    <w:rsid w:val="00110EA6"/>
    <w:rsid w:val="001161FA"/>
    <w:rsid w:val="00121B3C"/>
    <w:rsid w:val="00130308"/>
    <w:rsid w:val="00134D4D"/>
    <w:rsid w:val="00144F59"/>
    <w:rsid w:val="0016000B"/>
    <w:rsid w:val="00163DD8"/>
    <w:rsid w:val="00171242"/>
    <w:rsid w:val="00172466"/>
    <w:rsid w:val="00173D74"/>
    <w:rsid w:val="001766C7"/>
    <w:rsid w:val="00182CCF"/>
    <w:rsid w:val="00185025"/>
    <w:rsid w:val="00186D4D"/>
    <w:rsid w:val="001932D2"/>
    <w:rsid w:val="00193C83"/>
    <w:rsid w:val="00195A14"/>
    <w:rsid w:val="001A7B42"/>
    <w:rsid w:val="001A7E24"/>
    <w:rsid w:val="001B2C9F"/>
    <w:rsid w:val="001C30AF"/>
    <w:rsid w:val="001D3CE5"/>
    <w:rsid w:val="001D6C2E"/>
    <w:rsid w:val="00203A40"/>
    <w:rsid w:val="0020491B"/>
    <w:rsid w:val="00204EA1"/>
    <w:rsid w:val="00206457"/>
    <w:rsid w:val="002169D3"/>
    <w:rsid w:val="00216D27"/>
    <w:rsid w:val="00220286"/>
    <w:rsid w:val="00220E03"/>
    <w:rsid w:val="00227ACF"/>
    <w:rsid w:val="00231B39"/>
    <w:rsid w:val="00232E6A"/>
    <w:rsid w:val="002340F4"/>
    <w:rsid w:val="00236B8A"/>
    <w:rsid w:val="00243AB1"/>
    <w:rsid w:val="0024453C"/>
    <w:rsid w:val="002506D0"/>
    <w:rsid w:val="00255EFB"/>
    <w:rsid w:val="002605CF"/>
    <w:rsid w:val="002632E6"/>
    <w:rsid w:val="00274AF2"/>
    <w:rsid w:val="0027568D"/>
    <w:rsid w:val="00280AB3"/>
    <w:rsid w:val="00285F4F"/>
    <w:rsid w:val="00286D39"/>
    <w:rsid w:val="0029675D"/>
    <w:rsid w:val="002A0C8C"/>
    <w:rsid w:val="002A32F5"/>
    <w:rsid w:val="002A7076"/>
    <w:rsid w:val="002B4A9E"/>
    <w:rsid w:val="002C0DA9"/>
    <w:rsid w:val="002D4592"/>
    <w:rsid w:val="002D70D0"/>
    <w:rsid w:val="002E7B2B"/>
    <w:rsid w:val="002F4C5A"/>
    <w:rsid w:val="002F7320"/>
    <w:rsid w:val="002F7B62"/>
    <w:rsid w:val="003243B1"/>
    <w:rsid w:val="003250C7"/>
    <w:rsid w:val="00332D2B"/>
    <w:rsid w:val="00334498"/>
    <w:rsid w:val="00336279"/>
    <w:rsid w:val="00350C8B"/>
    <w:rsid w:val="00354970"/>
    <w:rsid w:val="0035567F"/>
    <w:rsid w:val="003559FE"/>
    <w:rsid w:val="0036709C"/>
    <w:rsid w:val="00382481"/>
    <w:rsid w:val="00382C36"/>
    <w:rsid w:val="00397896"/>
    <w:rsid w:val="003A23ED"/>
    <w:rsid w:val="003D4E87"/>
    <w:rsid w:val="003E1EA8"/>
    <w:rsid w:val="003E4823"/>
    <w:rsid w:val="003E6516"/>
    <w:rsid w:val="003F13AA"/>
    <w:rsid w:val="003F3C23"/>
    <w:rsid w:val="003F72E8"/>
    <w:rsid w:val="004023B4"/>
    <w:rsid w:val="00414EF2"/>
    <w:rsid w:val="00425656"/>
    <w:rsid w:val="00431F25"/>
    <w:rsid w:val="00432C47"/>
    <w:rsid w:val="004550A0"/>
    <w:rsid w:val="00460DC7"/>
    <w:rsid w:val="00481643"/>
    <w:rsid w:val="00487869"/>
    <w:rsid w:val="00493EB5"/>
    <w:rsid w:val="004A1978"/>
    <w:rsid w:val="004A350A"/>
    <w:rsid w:val="004A7549"/>
    <w:rsid w:val="004B35CD"/>
    <w:rsid w:val="004B3A7A"/>
    <w:rsid w:val="004B6482"/>
    <w:rsid w:val="004B788E"/>
    <w:rsid w:val="004C1A44"/>
    <w:rsid w:val="004C1FF9"/>
    <w:rsid w:val="004C303D"/>
    <w:rsid w:val="004D1233"/>
    <w:rsid w:val="004D284E"/>
    <w:rsid w:val="004D7611"/>
    <w:rsid w:val="004E5F5F"/>
    <w:rsid w:val="004F2AAD"/>
    <w:rsid w:val="004F5D4C"/>
    <w:rsid w:val="00502C7E"/>
    <w:rsid w:val="00503C6A"/>
    <w:rsid w:val="00515E1E"/>
    <w:rsid w:val="00525A97"/>
    <w:rsid w:val="005330A8"/>
    <w:rsid w:val="005343C9"/>
    <w:rsid w:val="005349A7"/>
    <w:rsid w:val="00544DB8"/>
    <w:rsid w:val="00567CD0"/>
    <w:rsid w:val="0057055F"/>
    <w:rsid w:val="00573099"/>
    <w:rsid w:val="00583095"/>
    <w:rsid w:val="00590F82"/>
    <w:rsid w:val="005A1518"/>
    <w:rsid w:val="005A2CE5"/>
    <w:rsid w:val="005A6248"/>
    <w:rsid w:val="005B46AE"/>
    <w:rsid w:val="005C146B"/>
    <w:rsid w:val="005D4E6F"/>
    <w:rsid w:val="005F33B1"/>
    <w:rsid w:val="0060489D"/>
    <w:rsid w:val="0060725D"/>
    <w:rsid w:val="00612133"/>
    <w:rsid w:val="00624441"/>
    <w:rsid w:val="006312D7"/>
    <w:rsid w:val="0063540B"/>
    <w:rsid w:val="00636338"/>
    <w:rsid w:val="00637665"/>
    <w:rsid w:val="006475B0"/>
    <w:rsid w:val="00647D05"/>
    <w:rsid w:val="0066198C"/>
    <w:rsid w:val="00683F12"/>
    <w:rsid w:val="00685391"/>
    <w:rsid w:val="00691A51"/>
    <w:rsid w:val="006927E4"/>
    <w:rsid w:val="00692F9A"/>
    <w:rsid w:val="00693B1A"/>
    <w:rsid w:val="006A7610"/>
    <w:rsid w:val="006B1016"/>
    <w:rsid w:val="006C4128"/>
    <w:rsid w:val="006C7EC7"/>
    <w:rsid w:val="006D3011"/>
    <w:rsid w:val="006D494E"/>
    <w:rsid w:val="006F490A"/>
    <w:rsid w:val="0070627B"/>
    <w:rsid w:val="007064F9"/>
    <w:rsid w:val="00716B00"/>
    <w:rsid w:val="00722EDF"/>
    <w:rsid w:val="0072427E"/>
    <w:rsid w:val="007244B9"/>
    <w:rsid w:val="00726029"/>
    <w:rsid w:val="00726B49"/>
    <w:rsid w:val="00745EBC"/>
    <w:rsid w:val="00752A67"/>
    <w:rsid w:val="00761304"/>
    <w:rsid w:val="00767FF2"/>
    <w:rsid w:val="0077276B"/>
    <w:rsid w:val="0079123E"/>
    <w:rsid w:val="007A0A2C"/>
    <w:rsid w:val="007A3CB6"/>
    <w:rsid w:val="007A485C"/>
    <w:rsid w:val="007B0995"/>
    <w:rsid w:val="007C4C12"/>
    <w:rsid w:val="007D6629"/>
    <w:rsid w:val="007E1CC0"/>
    <w:rsid w:val="007E2DAB"/>
    <w:rsid w:val="007E35BF"/>
    <w:rsid w:val="007E52BC"/>
    <w:rsid w:val="007F2EB0"/>
    <w:rsid w:val="007F64CE"/>
    <w:rsid w:val="007F6813"/>
    <w:rsid w:val="008054E5"/>
    <w:rsid w:val="00811444"/>
    <w:rsid w:val="00816733"/>
    <w:rsid w:val="0083097C"/>
    <w:rsid w:val="00840102"/>
    <w:rsid w:val="00845BD4"/>
    <w:rsid w:val="008501C5"/>
    <w:rsid w:val="008518C9"/>
    <w:rsid w:val="0085339B"/>
    <w:rsid w:val="00853742"/>
    <w:rsid w:val="00853EA0"/>
    <w:rsid w:val="008570C8"/>
    <w:rsid w:val="008817A4"/>
    <w:rsid w:val="00887923"/>
    <w:rsid w:val="008A052A"/>
    <w:rsid w:val="008A269B"/>
    <w:rsid w:val="008A6BF9"/>
    <w:rsid w:val="008A6C99"/>
    <w:rsid w:val="008B0C2B"/>
    <w:rsid w:val="008B2A3F"/>
    <w:rsid w:val="008B2BAF"/>
    <w:rsid w:val="008C0E1E"/>
    <w:rsid w:val="008D4D69"/>
    <w:rsid w:val="008D4E44"/>
    <w:rsid w:val="008F53C6"/>
    <w:rsid w:val="008F6DE3"/>
    <w:rsid w:val="00900A93"/>
    <w:rsid w:val="00926036"/>
    <w:rsid w:val="00945EA5"/>
    <w:rsid w:val="00947E73"/>
    <w:rsid w:val="0096565E"/>
    <w:rsid w:val="00973117"/>
    <w:rsid w:val="00980A30"/>
    <w:rsid w:val="0098206A"/>
    <w:rsid w:val="009953B5"/>
    <w:rsid w:val="009A0913"/>
    <w:rsid w:val="009B6186"/>
    <w:rsid w:val="009C1B02"/>
    <w:rsid w:val="009C42B8"/>
    <w:rsid w:val="009D4293"/>
    <w:rsid w:val="009D5067"/>
    <w:rsid w:val="009E38FB"/>
    <w:rsid w:val="009E433A"/>
    <w:rsid w:val="009F73A6"/>
    <w:rsid w:val="00A0391A"/>
    <w:rsid w:val="00A16156"/>
    <w:rsid w:val="00A16335"/>
    <w:rsid w:val="00A16CE1"/>
    <w:rsid w:val="00A170ED"/>
    <w:rsid w:val="00A215F1"/>
    <w:rsid w:val="00A2379A"/>
    <w:rsid w:val="00A265B0"/>
    <w:rsid w:val="00A47CC8"/>
    <w:rsid w:val="00A556B4"/>
    <w:rsid w:val="00A56D1C"/>
    <w:rsid w:val="00A83698"/>
    <w:rsid w:val="00A83890"/>
    <w:rsid w:val="00A87C44"/>
    <w:rsid w:val="00A92AE1"/>
    <w:rsid w:val="00A93275"/>
    <w:rsid w:val="00AA0C18"/>
    <w:rsid w:val="00AA287B"/>
    <w:rsid w:val="00AD1428"/>
    <w:rsid w:val="00AD3EF8"/>
    <w:rsid w:val="00AD6816"/>
    <w:rsid w:val="00AE3530"/>
    <w:rsid w:val="00AF3187"/>
    <w:rsid w:val="00AF7123"/>
    <w:rsid w:val="00AF7BAE"/>
    <w:rsid w:val="00B012DA"/>
    <w:rsid w:val="00B05542"/>
    <w:rsid w:val="00B261BD"/>
    <w:rsid w:val="00B26358"/>
    <w:rsid w:val="00B27B24"/>
    <w:rsid w:val="00B31A77"/>
    <w:rsid w:val="00B33A69"/>
    <w:rsid w:val="00B35096"/>
    <w:rsid w:val="00B430AD"/>
    <w:rsid w:val="00B4397F"/>
    <w:rsid w:val="00B449EC"/>
    <w:rsid w:val="00B52441"/>
    <w:rsid w:val="00B703E7"/>
    <w:rsid w:val="00B70BE0"/>
    <w:rsid w:val="00B70ECB"/>
    <w:rsid w:val="00B738FD"/>
    <w:rsid w:val="00B800F7"/>
    <w:rsid w:val="00B82282"/>
    <w:rsid w:val="00B8286B"/>
    <w:rsid w:val="00B83918"/>
    <w:rsid w:val="00B85094"/>
    <w:rsid w:val="00B95F57"/>
    <w:rsid w:val="00B97E1B"/>
    <w:rsid w:val="00BA07C7"/>
    <w:rsid w:val="00BA1A53"/>
    <w:rsid w:val="00BA2AD8"/>
    <w:rsid w:val="00BA31BD"/>
    <w:rsid w:val="00BA7E96"/>
    <w:rsid w:val="00BB1A80"/>
    <w:rsid w:val="00BD5DE9"/>
    <w:rsid w:val="00BE7A4C"/>
    <w:rsid w:val="00BE7BD6"/>
    <w:rsid w:val="00BF0B15"/>
    <w:rsid w:val="00C10AC3"/>
    <w:rsid w:val="00C140E6"/>
    <w:rsid w:val="00C21137"/>
    <w:rsid w:val="00C21CE2"/>
    <w:rsid w:val="00C33847"/>
    <w:rsid w:val="00C412AC"/>
    <w:rsid w:val="00C4304C"/>
    <w:rsid w:val="00C444A6"/>
    <w:rsid w:val="00C47444"/>
    <w:rsid w:val="00C515F9"/>
    <w:rsid w:val="00C52810"/>
    <w:rsid w:val="00C61837"/>
    <w:rsid w:val="00C66319"/>
    <w:rsid w:val="00C72335"/>
    <w:rsid w:val="00C742D3"/>
    <w:rsid w:val="00C76C12"/>
    <w:rsid w:val="00C8269E"/>
    <w:rsid w:val="00C90856"/>
    <w:rsid w:val="00C91505"/>
    <w:rsid w:val="00C97AED"/>
    <w:rsid w:val="00CA3FBD"/>
    <w:rsid w:val="00CB0AF3"/>
    <w:rsid w:val="00CB3D15"/>
    <w:rsid w:val="00CD0795"/>
    <w:rsid w:val="00CE2099"/>
    <w:rsid w:val="00CF00EF"/>
    <w:rsid w:val="00D07635"/>
    <w:rsid w:val="00D24D6D"/>
    <w:rsid w:val="00D27814"/>
    <w:rsid w:val="00D3308E"/>
    <w:rsid w:val="00D35570"/>
    <w:rsid w:val="00D614AC"/>
    <w:rsid w:val="00D62F1A"/>
    <w:rsid w:val="00D65111"/>
    <w:rsid w:val="00D84DCA"/>
    <w:rsid w:val="00D865D0"/>
    <w:rsid w:val="00D8734B"/>
    <w:rsid w:val="00D96AF5"/>
    <w:rsid w:val="00D97D86"/>
    <w:rsid w:val="00DA38FC"/>
    <w:rsid w:val="00DA544F"/>
    <w:rsid w:val="00DB5D54"/>
    <w:rsid w:val="00DC30F2"/>
    <w:rsid w:val="00DC3F7A"/>
    <w:rsid w:val="00DC4D97"/>
    <w:rsid w:val="00DC6427"/>
    <w:rsid w:val="00DC7287"/>
    <w:rsid w:val="00DF0566"/>
    <w:rsid w:val="00DF389B"/>
    <w:rsid w:val="00DF6554"/>
    <w:rsid w:val="00E2060F"/>
    <w:rsid w:val="00E259B4"/>
    <w:rsid w:val="00E3478C"/>
    <w:rsid w:val="00E43A21"/>
    <w:rsid w:val="00E73735"/>
    <w:rsid w:val="00E74359"/>
    <w:rsid w:val="00E77D3A"/>
    <w:rsid w:val="00E809D8"/>
    <w:rsid w:val="00EA0F9E"/>
    <w:rsid w:val="00EA15D8"/>
    <w:rsid w:val="00EA51F0"/>
    <w:rsid w:val="00EA52C9"/>
    <w:rsid w:val="00EA5CB0"/>
    <w:rsid w:val="00EA74FA"/>
    <w:rsid w:val="00EB2F22"/>
    <w:rsid w:val="00EC73E9"/>
    <w:rsid w:val="00ED6CF5"/>
    <w:rsid w:val="00EE056A"/>
    <w:rsid w:val="00EE1743"/>
    <w:rsid w:val="00EE3D7A"/>
    <w:rsid w:val="00EE79D7"/>
    <w:rsid w:val="00F00AFF"/>
    <w:rsid w:val="00F0553F"/>
    <w:rsid w:val="00F11F7C"/>
    <w:rsid w:val="00F15F26"/>
    <w:rsid w:val="00F176AF"/>
    <w:rsid w:val="00F31C2C"/>
    <w:rsid w:val="00F35B92"/>
    <w:rsid w:val="00F36569"/>
    <w:rsid w:val="00F610DE"/>
    <w:rsid w:val="00F63EE0"/>
    <w:rsid w:val="00F641EB"/>
    <w:rsid w:val="00F64C34"/>
    <w:rsid w:val="00F7304B"/>
    <w:rsid w:val="00FB0F5C"/>
    <w:rsid w:val="00FC7C9B"/>
    <w:rsid w:val="00FD565D"/>
    <w:rsid w:val="00FD5C3B"/>
    <w:rsid w:val="00FE2CA2"/>
    <w:rsid w:val="00FE4C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E93D12E"/>
  <w15:docId w15:val="{8B93F346-343C-4572-B437-3E618AED2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708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840102"/>
    <w:pPr>
      <w:keepNext/>
      <w:widowControl w:val="0"/>
      <w:tabs>
        <w:tab w:val="left" w:pos="7938"/>
      </w:tabs>
      <w:autoSpaceDE w:val="0"/>
      <w:ind w:right="720"/>
      <w:outlineLvl w:val="0"/>
    </w:pPr>
    <w:rPr>
      <w:rFonts w:ascii="Cambria" w:hAnsi="Cambria" w:cs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qFormat/>
    <w:rsid w:val="00840102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40102"/>
    <w:pPr>
      <w:keepNext/>
      <w:tabs>
        <w:tab w:val="left" w:pos="1134"/>
      </w:tabs>
      <w:ind w:firstLine="709"/>
      <w:jc w:val="both"/>
      <w:outlineLvl w:val="2"/>
    </w:pPr>
  </w:style>
  <w:style w:type="paragraph" w:styleId="4">
    <w:name w:val="heading 4"/>
    <w:basedOn w:val="a"/>
    <w:next w:val="a"/>
    <w:qFormat/>
    <w:rsid w:val="00840102"/>
    <w:pPr>
      <w:keepNext/>
      <w:tabs>
        <w:tab w:val="left" w:leader="underscore" w:pos="-105"/>
        <w:tab w:val="left" w:pos="1573"/>
      </w:tabs>
      <w:spacing w:before="120" w:after="120"/>
      <w:ind w:left="1573" w:hanging="864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40102"/>
    <w:pPr>
      <w:tabs>
        <w:tab w:val="left" w:pos="1717"/>
      </w:tabs>
      <w:spacing w:before="240" w:after="60"/>
      <w:ind w:left="1717" w:hanging="1008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840102"/>
    <w:pPr>
      <w:tabs>
        <w:tab w:val="left" w:pos="1861"/>
      </w:tabs>
      <w:spacing w:before="240" w:after="60"/>
      <w:ind w:left="1861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840102"/>
    <w:pPr>
      <w:tabs>
        <w:tab w:val="left" w:pos="2005"/>
      </w:tabs>
      <w:spacing w:before="240" w:after="60"/>
      <w:ind w:left="2005" w:hanging="1296"/>
      <w:outlineLvl w:val="6"/>
    </w:pPr>
  </w:style>
  <w:style w:type="paragraph" w:styleId="8">
    <w:name w:val="heading 8"/>
    <w:basedOn w:val="a"/>
    <w:next w:val="a"/>
    <w:qFormat/>
    <w:rsid w:val="00840102"/>
    <w:pPr>
      <w:tabs>
        <w:tab w:val="left" w:pos="2149"/>
      </w:tabs>
      <w:spacing w:before="240" w:after="60"/>
      <w:ind w:left="2149" w:hanging="144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840102"/>
    <w:pPr>
      <w:tabs>
        <w:tab w:val="left" w:pos="2293"/>
      </w:tabs>
      <w:spacing w:before="240" w:after="60"/>
      <w:ind w:left="2293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840102"/>
    <w:rPr>
      <w:rFonts w:ascii="Wingdings" w:hAnsi="Wingdings" w:cs="Wingdings" w:hint="default"/>
    </w:rPr>
  </w:style>
  <w:style w:type="character" w:customStyle="1" w:styleId="WW8Num1z1">
    <w:name w:val="WW8Num1z1"/>
    <w:rsid w:val="00840102"/>
    <w:rPr>
      <w:rFonts w:ascii="Courier New" w:hAnsi="Courier New" w:cs="Courier New" w:hint="default"/>
    </w:rPr>
  </w:style>
  <w:style w:type="character" w:customStyle="1" w:styleId="WW8Num1z3">
    <w:name w:val="WW8Num1z3"/>
    <w:rsid w:val="00840102"/>
    <w:rPr>
      <w:rFonts w:ascii="Symbol" w:hAnsi="Symbol" w:cs="Symbol" w:hint="default"/>
    </w:rPr>
  </w:style>
  <w:style w:type="character" w:customStyle="1" w:styleId="WW8Num2z0">
    <w:name w:val="WW8Num2z0"/>
    <w:rsid w:val="00840102"/>
    <w:rPr>
      <w:rFonts w:cs="Times New Roman" w:hint="default"/>
    </w:rPr>
  </w:style>
  <w:style w:type="character" w:customStyle="1" w:styleId="WW8Num2z1">
    <w:name w:val="WW8Num2z1"/>
    <w:rsid w:val="00840102"/>
    <w:rPr>
      <w:rFonts w:cs="Times New Roman"/>
    </w:rPr>
  </w:style>
  <w:style w:type="character" w:customStyle="1" w:styleId="WW8Num3z0">
    <w:name w:val="WW8Num3z0"/>
    <w:rsid w:val="00840102"/>
    <w:rPr>
      <w:rFonts w:ascii="Wingdings" w:hAnsi="Wingdings" w:cs="Wingdings" w:hint="default"/>
    </w:rPr>
  </w:style>
  <w:style w:type="character" w:customStyle="1" w:styleId="WW8Num3z1">
    <w:name w:val="WW8Num3z1"/>
    <w:rsid w:val="00840102"/>
    <w:rPr>
      <w:rFonts w:ascii="Courier New" w:hAnsi="Courier New" w:cs="Courier New" w:hint="default"/>
    </w:rPr>
  </w:style>
  <w:style w:type="character" w:customStyle="1" w:styleId="WW8Num3z3">
    <w:name w:val="WW8Num3z3"/>
    <w:rsid w:val="00840102"/>
    <w:rPr>
      <w:rFonts w:ascii="Symbol" w:hAnsi="Symbol" w:cs="Symbol" w:hint="default"/>
    </w:rPr>
  </w:style>
  <w:style w:type="character" w:customStyle="1" w:styleId="WW8Num4z0">
    <w:name w:val="WW8Num4z0"/>
    <w:rsid w:val="00840102"/>
    <w:rPr>
      <w:rFonts w:ascii="Wingdings" w:hAnsi="Wingdings" w:cs="Wingdings" w:hint="default"/>
    </w:rPr>
  </w:style>
  <w:style w:type="character" w:customStyle="1" w:styleId="WW8Num4z1">
    <w:name w:val="WW8Num4z1"/>
    <w:rsid w:val="00840102"/>
    <w:rPr>
      <w:rFonts w:ascii="Courier New" w:hAnsi="Courier New" w:cs="Courier New" w:hint="default"/>
    </w:rPr>
  </w:style>
  <w:style w:type="character" w:customStyle="1" w:styleId="WW8Num4z3">
    <w:name w:val="WW8Num4z3"/>
    <w:rsid w:val="00840102"/>
    <w:rPr>
      <w:rFonts w:ascii="Symbol" w:hAnsi="Symbol" w:cs="Symbol" w:hint="default"/>
    </w:rPr>
  </w:style>
  <w:style w:type="character" w:customStyle="1" w:styleId="WW8Num5z0">
    <w:name w:val="WW8Num5z0"/>
    <w:rsid w:val="00840102"/>
    <w:rPr>
      <w:rFonts w:cs="Times New Roman" w:hint="default"/>
    </w:rPr>
  </w:style>
  <w:style w:type="character" w:customStyle="1" w:styleId="WW8Num5z1">
    <w:name w:val="WW8Num5z1"/>
    <w:rsid w:val="00840102"/>
    <w:rPr>
      <w:rFonts w:cs="Times New Roman"/>
    </w:rPr>
  </w:style>
  <w:style w:type="character" w:customStyle="1" w:styleId="WW8Num6z0">
    <w:name w:val="WW8Num6z0"/>
    <w:rsid w:val="00840102"/>
    <w:rPr>
      <w:rFonts w:ascii="Symbol" w:hAnsi="Symbol" w:cs="Symbol" w:hint="default"/>
    </w:rPr>
  </w:style>
  <w:style w:type="character" w:customStyle="1" w:styleId="WW8Num6z1">
    <w:name w:val="WW8Num6z1"/>
    <w:rsid w:val="00840102"/>
    <w:rPr>
      <w:rFonts w:ascii="Courier New" w:hAnsi="Courier New" w:cs="Courier New" w:hint="default"/>
    </w:rPr>
  </w:style>
  <w:style w:type="character" w:customStyle="1" w:styleId="WW8Num6z2">
    <w:name w:val="WW8Num6z2"/>
    <w:rsid w:val="00840102"/>
    <w:rPr>
      <w:rFonts w:ascii="Wingdings" w:hAnsi="Wingdings" w:cs="Wingdings" w:hint="default"/>
    </w:rPr>
  </w:style>
  <w:style w:type="character" w:customStyle="1" w:styleId="WW8Num7z0">
    <w:name w:val="WW8Num7z0"/>
    <w:rsid w:val="00840102"/>
    <w:rPr>
      <w:rFonts w:hint="default"/>
    </w:rPr>
  </w:style>
  <w:style w:type="character" w:customStyle="1" w:styleId="WW8Num7z1">
    <w:name w:val="WW8Num7z1"/>
    <w:rsid w:val="00840102"/>
  </w:style>
  <w:style w:type="character" w:customStyle="1" w:styleId="WW8Num7z2">
    <w:name w:val="WW8Num7z2"/>
    <w:rsid w:val="00840102"/>
  </w:style>
  <w:style w:type="character" w:customStyle="1" w:styleId="WW8Num7z3">
    <w:name w:val="WW8Num7z3"/>
    <w:rsid w:val="00840102"/>
  </w:style>
  <w:style w:type="character" w:customStyle="1" w:styleId="WW8Num7z4">
    <w:name w:val="WW8Num7z4"/>
    <w:rsid w:val="00840102"/>
  </w:style>
  <w:style w:type="character" w:customStyle="1" w:styleId="WW8Num7z5">
    <w:name w:val="WW8Num7z5"/>
    <w:rsid w:val="00840102"/>
  </w:style>
  <w:style w:type="character" w:customStyle="1" w:styleId="WW8Num7z6">
    <w:name w:val="WW8Num7z6"/>
    <w:rsid w:val="00840102"/>
  </w:style>
  <w:style w:type="character" w:customStyle="1" w:styleId="WW8Num7z7">
    <w:name w:val="WW8Num7z7"/>
    <w:rsid w:val="00840102"/>
  </w:style>
  <w:style w:type="character" w:customStyle="1" w:styleId="WW8Num7z8">
    <w:name w:val="WW8Num7z8"/>
    <w:rsid w:val="00840102"/>
  </w:style>
  <w:style w:type="character" w:customStyle="1" w:styleId="WW8Num8z0">
    <w:name w:val="WW8Num8z0"/>
    <w:rsid w:val="00840102"/>
    <w:rPr>
      <w:rFonts w:cs="Times New Roman" w:hint="default"/>
    </w:rPr>
  </w:style>
  <w:style w:type="character" w:customStyle="1" w:styleId="WW8Num8z1">
    <w:name w:val="WW8Num8z1"/>
    <w:rsid w:val="00840102"/>
    <w:rPr>
      <w:rFonts w:cs="Times New Roman"/>
    </w:rPr>
  </w:style>
  <w:style w:type="character" w:customStyle="1" w:styleId="WW8Num9z0">
    <w:name w:val="WW8Num9z0"/>
    <w:rsid w:val="00840102"/>
    <w:rPr>
      <w:rFonts w:ascii="Symbol" w:hAnsi="Symbol" w:cs="Symbol" w:hint="default"/>
    </w:rPr>
  </w:style>
  <w:style w:type="character" w:customStyle="1" w:styleId="WW8Num9z1">
    <w:name w:val="WW8Num9z1"/>
    <w:rsid w:val="00840102"/>
    <w:rPr>
      <w:rFonts w:ascii="Courier New" w:hAnsi="Courier New" w:cs="Courier New" w:hint="default"/>
    </w:rPr>
  </w:style>
  <w:style w:type="character" w:customStyle="1" w:styleId="WW8Num9z2">
    <w:name w:val="WW8Num9z2"/>
    <w:rsid w:val="00840102"/>
    <w:rPr>
      <w:rFonts w:ascii="Wingdings" w:hAnsi="Wingdings" w:cs="Wingdings" w:hint="default"/>
    </w:rPr>
  </w:style>
  <w:style w:type="character" w:customStyle="1" w:styleId="WW8Num10z0">
    <w:name w:val="WW8Num10z0"/>
    <w:rsid w:val="00840102"/>
    <w:rPr>
      <w:rFonts w:cs="Times New Roman" w:hint="default"/>
    </w:rPr>
  </w:style>
  <w:style w:type="character" w:customStyle="1" w:styleId="WW8Num10z1">
    <w:name w:val="WW8Num10z1"/>
    <w:rsid w:val="00840102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WW8Num11z0">
    <w:name w:val="WW8Num11z0"/>
    <w:rsid w:val="00840102"/>
    <w:rPr>
      <w:rFonts w:ascii="Symbol" w:hAnsi="Symbol" w:cs="Symbol" w:hint="default"/>
    </w:rPr>
  </w:style>
  <w:style w:type="character" w:customStyle="1" w:styleId="WW8Num11z1">
    <w:name w:val="WW8Num11z1"/>
    <w:rsid w:val="00840102"/>
    <w:rPr>
      <w:rFonts w:ascii="Courier New" w:hAnsi="Courier New" w:cs="Courier New" w:hint="default"/>
    </w:rPr>
  </w:style>
  <w:style w:type="character" w:customStyle="1" w:styleId="WW8Num11z2">
    <w:name w:val="WW8Num11z2"/>
    <w:rsid w:val="00840102"/>
    <w:rPr>
      <w:rFonts w:ascii="Wingdings" w:hAnsi="Wingdings" w:cs="Wingdings" w:hint="default"/>
    </w:rPr>
  </w:style>
  <w:style w:type="character" w:customStyle="1" w:styleId="WW8Num12z0">
    <w:name w:val="WW8Num12z0"/>
    <w:rsid w:val="00840102"/>
    <w:rPr>
      <w:rFonts w:ascii="Times New Roman" w:hAnsi="Times New Roman" w:cs="Times New Roman" w:hint="default"/>
      <w:sz w:val="26"/>
      <w:szCs w:val="26"/>
    </w:rPr>
  </w:style>
  <w:style w:type="character" w:customStyle="1" w:styleId="WW8Num12z1">
    <w:name w:val="WW8Num12z1"/>
    <w:rsid w:val="00840102"/>
    <w:rPr>
      <w:rFonts w:ascii="Times New Roman" w:hAnsi="Times New Roman" w:cs="Times New Roman" w:hint="default"/>
      <w:b w:val="0"/>
      <w:color w:val="auto"/>
      <w:sz w:val="26"/>
      <w:szCs w:val="26"/>
    </w:rPr>
  </w:style>
  <w:style w:type="character" w:customStyle="1" w:styleId="WW8Num12z2">
    <w:name w:val="WW8Num12z2"/>
    <w:rsid w:val="00840102"/>
    <w:rPr>
      <w:rFonts w:cs="Times New Roman" w:hint="default"/>
    </w:rPr>
  </w:style>
  <w:style w:type="character" w:customStyle="1" w:styleId="WW8Num13z0">
    <w:name w:val="WW8Num13z0"/>
    <w:rsid w:val="00840102"/>
    <w:rPr>
      <w:rFonts w:cs="Times New Roman" w:hint="default"/>
    </w:rPr>
  </w:style>
  <w:style w:type="character" w:customStyle="1" w:styleId="WW8Num13z1">
    <w:name w:val="WW8Num13z1"/>
    <w:rsid w:val="00840102"/>
    <w:rPr>
      <w:rFonts w:cs="Times New Roman"/>
    </w:rPr>
  </w:style>
  <w:style w:type="character" w:customStyle="1" w:styleId="WW8Num14z0">
    <w:name w:val="WW8Num14z0"/>
    <w:rsid w:val="00840102"/>
    <w:rPr>
      <w:rFonts w:cs="Times New Roman" w:hint="default"/>
    </w:rPr>
  </w:style>
  <w:style w:type="character" w:customStyle="1" w:styleId="WW8Num14z1">
    <w:name w:val="WW8Num14z1"/>
    <w:rsid w:val="00840102"/>
    <w:rPr>
      <w:rFonts w:cs="Times New Roman"/>
    </w:rPr>
  </w:style>
  <w:style w:type="character" w:customStyle="1" w:styleId="WW8Num15z0">
    <w:name w:val="WW8Num15z0"/>
    <w:rsid w:val="00840102"/>
    <w:rPr>
      <w:rFonts w:hint="default"/>
    </w:rPr>
  </w:style>
  <w:style w:type="character" w:customStyle="1" w:styleId="WW8Num15z1">
    <w:name w:val="WW8Num15z1"/>
    <w:rsid w:val="00840102"/>
  </w:style>
  <w:style w:type="character" w:customStyle="1" w:styleId="WW8Num15z2">
    <w:name w:val="WW8Num15z2"/>
    <w:rsid w:val="00840102"/>
  </w:style>
  <w:style w:type="character" w:customStyle="1" w:styleId="WW8Num15z3">
    <w:name w:val="WW8Num15z3"/>
    <w:rsid w:val="00840102"/>
  </w:style>
  <w:style w:type="character" w:customStyle="1" w:styleId="WW8Num15z4">
    <w:name w:val="WW8Num15z4"/>
    <w:rsid w:val="00840102"/>
  </w:style>
  <w:style w:type="character" w:customStyle="1" w:styleId="WW8Num15z5">
    <w:name w:val="WW8Num15z5"/>
    <w:rsid w:val="00840102"/>
  </w:style>
  <w:style w:type="character" w:customStyle="1" w:styleId="WW8Num15z6">
    <w:name w:val="WW8Num15z6"/>
    <w:rsid w:val="00840102"/>
  </w:style>
  <w:style w:type="character" w:customStyle="1" w:styleId="WW8Num15z7">
    <w:name w:val="WW8Num15z7"/>
    <w:rsid w:val="00840102"/>
  </w:style>
  <w:style w:type="character" w:customStyle="1" w:styleId="WW8Num15z8">
    <w:name w:val="WW8Num15z8"/>
    <w:rsid w:val="00840102"/>
  </w:style>
  <w:style w:type="character" w:customStyle="1" w:styleId="10">
    <w:name w:val="Основной шрифт абзаца1"/>
    <w:rsid w:val="00840102"/>
  </w:style>
  <w:style w:type="character" w:customStyle="1" w:styleId="11">
    <w:name w:val="Заголовок 1 Знак"/>
    <w:rsid w:val="00840102"/>
    <w:rPr>
      <w:rFonts w:ascii="Cambria" w:hAnsi="Cambria" w:cs="Cambria"/>
      <w:b/>
      <w:bCs/>
      <w:kern w:val="2"/>
      <w:sz w:val="32"/>
      <w:szCs w:val="32"/>
    </w:rPr>
  </w:style>
  <w:style w:type="character" w:customStyle="1" w:styleId="20">
    <w:name w:val="Заголовок 2 Знак"/>
    <w:rsid w:val="00840102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rsid w:val="00840102"/>
    <w:rPr>
      <w:rFonts w:cs="Times New Roman"/>
      <w:sz w:val="24"/>
      <w:szCs w:val="24"/>
      <w:lang w:val="ru-RU"/>
    </w:rPr>
  </w:style>
  <w:style w:type="character" w:customStyle="1" w:styleId="40">
    <w:name w:val="Заголовок 4 Знак"/>
    <w:rsid w:val="00840102"/>
    <w:rPr>
      <w:rFonts w:cs="Times New Roman"/>
      <w:b/>
      <w:bCs/>
      <w:sz w:val="28"/>
      <w:szCs w:val="28"/>
      <w:lang w:val="ru-RU"/>
    </w:rPr>
  </w:style>
  <w:style w:type="character" w:customStyle="1" w:styleId="50">
    <w:name w:val="Заголовок 5 Знак"/>
    <w:rsid w:val="00840102"/>
    <w:rPr>
      <w:rFonts w:cs="Times New Roman"/>
      <w:b/>
      <w:bCs/>
      <w:i/>
      <w:iCs/>
      <w:sz w:val="26"/>
      <w:szCs w:val="26"/>
      <w:lang w:val="ru-RU"/>
    </w:rPr>
  </w:style>
  <w:style w:type="character" w:customStyle="1" w:styleId="60">
    <w:name w:val="Заголовок 6 Знак"/>
    <w:rsid w:val="00840102"/>
    <w:rPr>
      <w:rFonts w:cs="Times New Roman"/>
      <w:b/>
      <w:bCs/>
      <w:sz w:val="22"/>
      <w:szCs w:val="22"/>
      <w:lang w:val="ru-RU"/>
    </w:rPr>
  </w:style>
  <w:style w:type="character" w:customStyle="1" w:styleId="70">
    <w:name w:val="Заголовок 7 Знак"/>
    <w:rsid w:val="00840102"/>
    <w:rPr>
      <w:rFonts w:cs="Times New Roman"/>
      <w:sz w:val="24"/>
      <w:szCs w:val="24"/>
      <w:lang w:val="ru-RU"/>
    </w:rPr>
  </w:style>
  <w:style w:type="character" w:customStyle="1" w:styleId="80">
    <w:name w:val="Заголовок 8 Знак"/>
    <w:rsid w:val="00840102"/>
    <w:rPr>
      <w:rFonts w:cs="Times New Roman"/>
      <w:i/>
      <w:iCs/>
      <w:sz w:val="24"/>
      <w:szCs w:val="24"/>
      <w:lang w:val="ru-RU"/>
    </w:rPr>
  </w:style>
  <w:style w:type="character" w:customStyle="1" w:styleId="90">
    <w:name w:val="Заголовок 9 Знак"/>
    <w:rsid w:val="00840102"/>
    <w:rPr>
      <w:rFonts w:ascii="Arial" w:hAnsi="Arial" w:cs="Arial"/>
      <w:sz w:val="22"/>
      <w:szCs w:val="22"/>
      <w:lang w:val="ru-RU"/>
    </w:rPr>
  </w:style>
  <w:style w:type="character" w:customStyle="1" w:styleId="a3">
    <w:name w:val="Основной шрифт"/>
    <w:rsid w:val="00840102"/>
  </w:style>
  <w:style w:type="character" w:customStyle="1" w:styleId="a4">
    <w:name w:val="Текст выноски Знак"/>
    <w:rsid w:val="00840102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rsid w:val="00840102"/>
    <w:rPr>
      <w:rFonts w:cs="Times New Roman"/>
      <w:sz w:val="24"/>
      <w:szCs w:val="24"/>
    </w:rPr>
  </w:style>
  <w:style w:type="character" w:customStyle="1" w:styleId="21">
    <w:name w:val="Основной текст 2 Знак"/>
    <w:rsid w:val="00840102"/>
    <w:rPr>
      <w:rFonts w:cs="Times New Roman"/>
      <w:sz w:val="24"/>
      <w:szCs w:val="24"/>
    </w:rPr>
  </w:style>
  <w:style w:type="character" w:customStyle="1" w:styleId="a6">
    <w:name w:val="Название Знак"/>
    <w:rsid w:val="00840102"/>
    <w:rPr>
      <w:rFonts w:ascii="Cambria" w:hAnsi="Cambria" w:cs="Cambria"/>
      <w:b/>
      <w:bCs/>
      <w:kern w:val="2"/>
      <w:sz w:val="32"/>
      <w:szCs w:val="32"/>
    </w:rPr>
  </w:style>
  <w:style w:type="character" w:customStyle="1" w:styleId="a7">
    <w:name w:val="Верхний колонтитул Знак"/>
    <w:rsid w:val="00840102"/>
    <w:rPr>
      <w:rFonts w:cs="Times New Roman"/>
      <w:sz w:val="24"/>
      <w:szCs w:val="24"/>
    </w:rPr>
  </w:style>
  <w:style w:type="character" w:styleId="a8">
    <w:name w:val="page number"/>
    <w:rsid w:val="00840102"/>
    <w:rPr>
      <w:rFonts w:cs="Times New Roman"/>
    </w:rPr>
  </w:style>
  <w:style w:type="character" w:customStyle="1" w:styleId="31">
    <w:name w:val="Основной текст 3 Знак"/>
    <w:rsid w:val="00840102"/>
    <w:rPr>
      <w:rFonts w:cs="Times New Roman"/>
      <w:sz w:val="16"/>
      <w:szCs w:val="16"/>
    </w:rPr>
  </w:style>
  <w:style w:type="character" w:customStyle="1" w:styleId="a9">
    <w:name w:val="Текст Знак"/>
    <w:rsid w:val="00840102"/>
    <w:rPr>
      <w:rFonts w:ascii="Courier New" w:hAnsi="Courier New" w:cs="Courier New"/>
      <w:sz w:val="20"/>
      <w:szCs w:val="20"/>
    </w:rPr>
  </w:style>
  <w:style w:type="character" w:customStyle="1" w:styleId="22">
    <w:name w:val="Основной текст с отступом 2 Знак"/>
    <w:rsid w:val="00840102"/>
    <w:rPr>
      <w:rFonts w:cs="Times New Roman"/>
      <w:sz w:val="24"/>
      <w:szCs w:val="24"/>
    </w:rPr>
  </w:style>
  <w:style w:type="character" w:customStyle="1" w:styleId="aa">
    <w:name w:val="Нижний"/>
    <w:rsid w:val="00840102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b">
    <w:name w:val="Верхний"/>
    <w:rsid w:val="00840102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c">
    <w:name w:val="Средний"/>
    <w:rsid w:val="00840102"/>
    <w:rPr>
      <w:rFonts w:ascii="Times New Roman" w:hAnsi="Times New Roman" w:cs="Times New Roman"/>
      <w:sz w:val="28"/>
      <w:szCs w:val="28"/>
    </w:rPr>
  </w:style>
  <w:style w:type="character" w:customStyle="1" w:styleId="ad">
    <w:name w:val="Ниж.индекс"/>
    <w:rsid w:val="00840102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e">
    <w:name w:val="Верх.индекс"/>
    <w:rsid w:val="00840102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">
    <w:name w:val="Нижний колонтитул Знак"/>
    <w:rsid w:val="00840102"/>
    <w:rPr>
      <w:rFonts w:cs="Times New Roman"/>
      <w:sz w:val="24"/>
      <w:szCs w:val="24"/>
    </w:rPr>
  </w:style>
  <w:style w:type="character" w:styleId="af0">
    <w:name w:val="Hyperlink"/>
    <w:rsid w:val="00840102"/>
    <w:rPr>
      <w:rFonts w:cs="Times New Roman"/>
      <w:color w:val="0000FF"/>
      <w:u w:val="single"/>
    </w:rPr>
  </w:style>
  <w:style w:type="character" w:styleId="af1">
    <w:name w:val="FollowedHyperlink"/>
    <w:rsid w:val="00840102"/>
    <w:rPr>
      <w:rFonts w:cs="Times New Roman"/>
      <w:color w:val="800080"/>
      <w:u w:val="single"/>
    </w:rPr>
  </w:style>
  <w:style w:type="character" w:customStyle="1" w:styleId="af2">
    <w:name w:val="Основной текст с отступом Знак"/>
    <w:rsid w:val="00840102"/>
    <w:rPr>
      <w:rFonts w:cs="Times New Roman"/>
      <w:sz w:val="24"/>
      <w:szCs w:val="24"/>
    </w:rPr>
  </w:style>
  <w:style w:type="character" w:customStyle="1" w:styleId="af3">
    <w:name w:val="Схема документа Знак"/>
    <w:rsid w:val="0084010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840102"/>
    <w:rPr>
      <w:rFonts w:cs="Times New Roman"/>
    </w:rPr>
  </w:style>
  <w:style w:type="character" w:styleId="af4">
    <w:name w:val="Strong"/>
    <w:qFormat/>
    <w:rsid w:val="00840102"/>
    <w:rPr>
      <w:rFonts w:cs="Times New Roman"/>
      <w:b/>
      <w:bCs/>
    </w:rPr>
  </w:style>
  <w:style w:type="character" w:customStyle="1" w:styleId="af5">
    <w:name w:val="Текст сноски Знак"/>
    <w:rsid w:val="00840102"/>
    <w:rPr>
      <w:rFonts w:ascii="Calibri" w:hAnsi="Calibri" w:cs="Times New Roman"/>
      <w:sz w:val="24"/>
      <w:szCs w:val="24"/>
    </w:rPr>
  </w:style>
  <w:style w:type="character" w:customStyle="1" w:styleId="af6">
    <w:name w:val="Символ сноски"/>
    <w:rsid w:val="00840102"/>
    <w:rPr>
      <w:rFonts w:cs="Times New Roman"/>
      <w:vertAlign w:val="superscript"/>
    </w:rPr>
  </w:style>
  <w:style w:type="paragraph" w:customStyle="1" w:styleId="12">
    <w:name w:val="Заголовок1"/>
    <w:basedOn w:val="a"/>
    <w:next w:val="af7"/>
    <w:rsid w:val="00840102"/>
    <w:pPr>
      <w:autoSpaceDE w:val="0"/>
      <w:ind w:firstLine="567"/>
      <w:jc w:val="center"/>
    </w:pPr>
    <w:rPr>
      <w:rFonts w:ascii="Cambria" w:hAnsi="Cambria" w:cs="Cambria"/>
      <w:b/>
      <w:bCs/>
      <w:kern w:val="2"/>
      <w:sz w:val="32"/>
      <w:szCs w:val="32"/>
    </w:rPr>
  </w:style>
  <w:style w:type="paragraph" w:styleId="af7">
    <w:name w:val="Body Text"/>
    <w:basedOn w:val="a"/>
    <w:rsid w:val="00840102"/>
    <w:pPr>
      <w:autoSpaceDE w:val="0"/>
      <w:ind w:right="5101"/>
      <w:jc w:val="both"/>
    </w:pPr>
  </w:style>
  <w:style w:type="paragraph" w:styleId="af8">
    <w:name w:val="List"/>
    <w:basedOn w:val="af7"/>
    <w:rsid w:val="00840102"/>
    <w:rPr>
      <w:rFonts w:cs="Lucida Sans"/>
    </w:rPr>
  </w:style>
  <w:style w:type="paragraph" w:styleId="af9">
    <w:name w:val="caption"/>
    <w:basedOn w:val="a"/>
    <w:qFormat/>
    <w:rsid w:val="00840102"/>
    <w:pPr>
      <w:suppressLineNumbers/>
      <w:spacing w:before="120" w:after="120"/>
    </w:pPr>
    <w:rPr>
      <w:rFonts w:cs="Lucida Sans"/>
      <w:i/>
      <w:iCs/>
    </w:rPr>
  </w:style>
  <w:style w:type="paragraph" w:customStyle="1" w:styleId="13">
    <w:name w:val="Указатель1"/>
    <w:basedOn w:val="a"/>
    <w:rsid w:val="00840102"/>
    <w:pPr>
      <w:suppressLineNumbers/>
    </w:pPr>
    <w:rPr>
      <w:rFonts w:cs="Lucida Sans"/>
    </w:rPr>
  </w:style>
  <w:style w:type="paragraph" w:customStyle="1" w:styleId="14">
    <w:name w:val="заголовок 1"/>
    <w:basedOn w:val="a"/>
    <w:next w:val="a"/>
    <w:rsid w:val="00840102"/>
    <w:pPr>
      <w:keepNext/>
      <w:autoSpaceDE w:val="0"/>
    </w:pPr>
    <w:rPr>
      <w:sz w:val="28"/>
      <w:szCs w:val="28"/>
    </w:rPr>
  </w:style>
  <w:style w:type="paragraph" w:customStyle="1" w:styleId="23">
    <w:name w:val="заголовок 2"/>
    <w:basedOn w:val="a"/>
    <w:next w:val="a"/>
    <w:rsid w:val="00840102"/>
    <w:pPr>
      <w:keepNext/>
      <w:autoSpaceDE w:val="0"/>
      <w:jc w:val="center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840102"/>
    <w:pPr>
      <w:keepNext/>
      <w:autoSpaceDE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rsid w:val="00840102"/>
    <w:pPr>
      <w:keepNext/>
      <w:autoSpaceDE w:val="0"/>
      <w:jc w:val="right"/>
    </w:pPr>
    <w:rPr>
      <w:sz w:val="26"/>
      <w:szCs w:val="26"/>
    </w:rPr>
  </w:style>
  <w:style w:type="paragraph" w:customStyle="1" w:styleId="15">
    <w:name w:val="О чем1"/>
    <w:basedOn w:val="a"/>
    <w:next w:val="a"/>
    <w:rsid w:val="00840102"/>
    <w:pPr>
      <w:widowControl w:val="0"/>
      <w:autoSpaceDE w:val="0"/>
      <w:spacing w:before="240"/>
      <w:ind w:right="5902"/>
    </w:pPr>
  </w:style>
  <w:style w:type="paragraph" w:customStyle="1" w:styleId="16">
    <w:name w:val="Основной текст1"/>
    <w:basedOn w:val="32"/>
    <w:next w:val="24"/>
    <w:rsid w:val="00840102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4">
    <w:name w:val="Основной текст2"/>
    <w:basedOn w:val="16"/>
    <w:rsid w:val="00840102"/>
    <w:pPr>
      <w:spacing w:before="0"/>
    </w:pPr>
  </w:style>
  <w:style w:type="paragraph" w:styleId="afa">
    <w:name w:val="Balloon Text"/>
    <w:basedOn w:val="a"/>
    <w:rsid w:val="00840102"/>
    <w:pPr>
      <w:autoSpaceDE w:val="0"/>
    </w:pPr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basedOn w:val="a"/>
    <w:rsid w:val="00840102"/>
    <w:pPr>
      <w:autoSpaceDE w:val="0"/>
      <w:ind w:right="5951"/>
      <w:jc w:val="both"/>
    </w:pPr>
  </w:style>
  <w:style w:type="paragraph" w:customStyle="1" w:styleId="ConsNormal">
    <w:name w:val="ConsNormal"/>
    <w:rsid w:val="00840102"/>
    <w:pPr>
      <w:widowControl w:val="0"/>
      <w:suppressAutoHyphens/>
      <w:autoSpaceDE w:val="0"/>
      <w:ind w:firstLine="720"/>
    </w:pPr>
    <w:rPr>
      <w:rFonts w:ascii="Arial" w:hAnsi="Arial" w:cs="Arial"/>
      <w:sz w:val="16"/>
      <w:szCs w:val="16"/>
      <w:lang w:eastAsia="zh-CN"/>
    </w:rPr>
  </w:style>
  <w:style w:type="paragraph" w:customStyle="1" w:styleId="127">
    <w:name w:val="Обычный + по ширине.Первая строка:  1.27 см"/>
    <w:basedOn w:val="a"/>
    <w:rsid w:val="00840102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rsid w:val="00840102"/>
    <w:pPr>
      <w:tabs>
        <w:tab w:val="num" w:pos="709"/>
        <w:tab w:val="left" w:pos="1276"/>
      </w:tabs>
      <w:spacing w:before="60"/>
      <w:ind w:firstLine="709"/>
      <w:jc w:val="both"/>
    </w:pPr>
  </w:style>
  <w:style w:type="paragraph" w:customStyle="1" w:styleId="1TimesNewRoman12pt">
    <w:name w:val="Стиль Заголовок 1 + Times New Roman 12 pt по центру"/>
    <w:basedOn w:val="a"/>
    <w:rsid w:val="00840102"/>
    <w:pPr>
      <w:tabs>
        <w:tab w:val="left" w:pos="709"/>
        <w:tab w:val="left" w:pos="1980"/>
      </w:tabs>
      <w:spacing w:before="240" w:after="240"/>
      <w:ind w:left="1141" w:hanging="432"/>
    </w:pPr>
    <w:rPr>
      <w:b/>
      <w:bCs/>
      <w:kern w:val="2"/>
    </w:rPr>
  </w:style>
  <w:style w:type="paragraph" w:customStyle="1" w:styleId="afb">
    <w:name w:val="гриф"/>
    <w:basedOn w:val="a"/>
    <w:rsid w:val="00840102"/>
    <w:pPr>
      <w:ind w:firstLine="708"/>
      <w:jc w:val="both"/>
    </w:pPr>
    <w:rPr>
      <w:sz w:val="28"/>
      <w:szCs w:val="28"/>
    </w:rPr>
  </w:style>
  <w:style w:type="paragraph" w:styleId="afc">
    <w:name w:val="header"/>
    <w:basedOn w:val="a"/>
    <w:rsid w:val="00840102"/>
    <w:pPr>
      <w:tabs>
        <w:tab w:val="center" w:pos="4677"/>
        <w:tab w:val="right" w:pos="9355"/>
      </w:tabs>
      <w:autoSpaceDE w:val="0"/>
    </w:pPr>
  </w:style>
  <w:style w:type="paragraph" w:customStyle="1" w:styleId="ConsNonformat">
    <w:name w:val="ConsNonformat"/>
    <w:rsid w:val="00840102"/>
    <w:pPr>
      <w:widowControl w:val="0"/>
      <w:suppressAutoHyphens/>
      <w:autoSpaceDE w:val="0"/>
    </w:pPr>
    <w:rPr>
      <w:rFonts w:ascii="Courier New" w:hAnsi="Courier New" w:cs="Courier New"/>
      <w:sz w:val="18"/>
      <w:szCs w:val="18"/>
      <w:lang w:eastAsia="zh-CN"/>
    </w:rPr>
  </w:style>
  <w:style w:type="paragraph" w:customStyle="1" w:styleId="ConsTitle">
    <w:name w:val="ConsTitle"/>
    <w:rsid w:val="00840102"/>
    <w:pPr>
      <w:widowControl w:val="0"/>
      <w:suppressAutoHyphens/>
      <w:autoSpaceDE w:val="0"/>
    </w:pPr>
    <w:rPr>
      <w:rFonts w:ascii="Arial" w:hAnsi="Arial" w:cs="Arial"/>
      <w:b/>
      <w:bCs/>
      <w:sz w:val="18"/>
      <w:szCs w:val="18"/>
      <w:lang w:eastAsia="zh-CN"/>
    </w:rPr>
  </w:style>
  <w:style w:type="paragraph" w:customStyle="1" w:styleId="310">
    <w:name w:val="Основной текст 31"/>
    <w:basedOn w:val="a"/>
    <w:rsid w:val="00840102"/>
    <w:pPr>
      <w:autoSpaceDE w:val="0"/>
    </w:pPr>
    <w:rPr>
      <w:sz w:val="16"/>
      <w:szCs w:val="16"/>
    </w:rPr>
  </w:style>
  <w:style w:type="paragraph" w:customStyle="1" w:styleId="17">
    <w:name w:val="Текст1"/>
    <w:basedOn w:val="a"/>
    <w:rsid w:val="00840102"/>
    <w:pPr>
      <w:autoSpaceDE w:val="0"/>
    </w:pPr>
    <w:rPr>
      <w:rFonts w:ascii="Courier New" w:hAnsi="Courier New" w:cs="Courier New"/>
      <w:sz w:val="20"/>
      <w:szCs w:val="20"/>
    </w:rPr>
  </w:style>
  <w:style w:type="paragraph" w:customStyle="1" w:styleId="211">
    <w:name w:val="Основной текст с отступом 21"/>
    <w:basedOn w:val="a"/>
    <w:rsid w:val="00840102"/>
    <w:pPr>
      <w:autoSpaceDE w:val="0"/>
      <w:ind w:firstLine="720"/>
      <w:jc w:val="both"/>
    </w:pPr>
  </w:style>
  <w:style w:type="paragraph" w:styleId="afd">
    <w:name w:val="footer"/>
    <w:basedOn w:val="a"/>
    <w:rsid w:val="00840102"/>
    <w:pPr>
      <w:tabs>
        <w:tab w:val="center" w:pos="4153"/>
        <w:tab w:val="right" w:pos="8306"/>
      </w:tabs>
      <w:autoSpaceDE w:val="0"/>
    </w:pPr>
  </w:style>
  <w:style w:type="paragraph" w:customStyle="1" w:styleId="xl24">
    <w:name w:val="xl2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25">
    <w:name w:val="xl2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</w:style>
  <w:style w:type="paragraph" w:customStyle="1" w:styleId="xl27">
    <w:name w:val="xl2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</w:style>
  <w:style w:type="paragraph" w:customStyle="1" w:styleId="xl30">
    <w:name w:val="xl3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autoSpaceDE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36">
    <w:name w:val="xl3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b/>
      <w:bCs/>
    </w:rPr>
  </w:style>
  <w:style w:type="paragraph" w:customStyle="1" w:styleId="xl37">
    <w:name w:val="xl3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</w:style>
  <w:style w:type="paragraph" w:customStyle="1" w:styleId="xl39">
    <w:name w:val="xl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b/>
      <w:bCs/>
    </w:rPr>
  </w:style>
  <w:style w:type="paragraph" w:customStyle="1" w:styleId="xl42">
    <w:name w:val="xl4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</w:style>
  <w:style w:type="paragraph" w:customStyle="1" w:styleId="xl43">
    <w:name w:val="xl4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 w:val="0"/>
      <w:spacing w:before="100" w:after="100"/>
      <w:jc w:val="center"/>
    </w:pPr>
    <w:rPr>
      <w:rFonts w:ascii="Arial CYR" w:hAnsi="Arial CYR" w:cs="Arial CYR"/>
    </w:rPr>
  </w:style>
  <w:style w:type="paragraph" w:customStyle="1" w:styleId="xl45">
    <w:name w:val="xl4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rsid w:val="00840102"/>
    <w:pPr>
      <w:pBdr>
        <w:top w:val="none" w:sz="0" w:space="0" w:color="000000"/>
        <w:left w:val="single" w:sz="4" w:space="1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rsid w:val="00840102"/>
    <w:pPr>
      <w:pBdr>
        <w:top w:val="none" w:sz="0" w:space="0" w:color="000000"/>
        <w:left w:val="single" w:sz="4" w:space="1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rsid w:val="00840102"/>
    <w:pPr>
      <w:pBdr>
        <w:top w:val="none" w:sz="0" w:space="0" w:color="000000"/>
        <w:left w:val="single" w:sz="4" w:space="1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840102"/>
    <w:pPr>
      <w:pBdr>
        <w:top w:val="none" w:sz="0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840102"/>
    <w:pPr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pacing w:before="100" w:after="100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840102"/>
    <w:pPr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840102"/>
    <w:pP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84010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rsid w:val="0084010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100" w:after="100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rsid w:val="00840102"/>
    <w:pPr>
      <w:pBdr>
        <w:top w:val="none" w:sz="0" w:space="0" w:color="000000"/>
        <w:left w:val="single" w:sz="4" w:space="9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100" w:after="100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rsid w:val="00840102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rsid w:val="00840102"/>
    <w:pPr>
      <w:pBdr>
        <w:top w:val="none" w:sz="0" w:space="0" w:color="000000"/>
        <w:left w:val="single" w:sz="4" w:space="9" w:color="000000"/>
        <w:bottom w:val="none" w:sz="0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rsid w:val="00840102"/>
    <w:pPr>
      <w:pBdr>
        <w:top w:val="none" w:sz="0" w:space="0" w:color="000000"/>
        <w:left w:val="single" w:sz="4" w:space="9" w:color="000000"/>
        <w:bottom w:val="single" w:sz="4" w:space="0" w:color="000000"/>
        <w:right w:val="none" w:sz="0" w:space="0" w:color="000000"/>
      </w:pBdr>
      <w:spacing w:before="100" w:after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rsid w:val="00840102"/>
    <w:pPr>
      <w:spacing w:before="100" w:after="100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rsid w:val="00840102"/>
    <w:pPr>
      <w:spacing w:before="100" w:after="100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rsid w:val="00840102"/>
    <w:pP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rsid w:val="00840102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sz w:val="16"/>
      <w:szCs w:val="16"/>
    </w:rPr>
  </w:style>
  <w:style w:type="paragraph" w:customStyle="1" w:styleId="xl272">
    <w:name w:val="xl272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rsid w:val="00840102"/>
    <w:pP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rsid w:val="00840102"/>
    <w:pP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rsid w:val="00840102"/>
    <w:pPr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rsid w:val="00840102"/>
    <w:pPr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rsid w:val="00840102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rsid w:val="00840102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rsid w:val="00840102"/>
    <w:pPr>
      <w:spacing w:before="100" w:after="100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rsid w:val="00840102"/>
    <w:pP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rsid w:val="008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rsid w:val="00840102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pacing w:before="100" w:after="100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sz w:val="16"/>
      <w:szCs w:val="16"/>
    </w:rPr>
  </w:style>
  <w:style w:type="paragraph" w:customStyle="1" w:styleId="xl319">
    <w:name w:val="xl319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rsid w:val="00840102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top"/>
    </w:pPr>
    <w:rPr>
      <w:b/>
      <w:bCs/>
      <w:sz w:val="16"/>
      <w:szCs w:val="16"/>
    </w:rPr>
  </w:style>
  <w:style w:type="paragraph" w:customStyle="1" w:styleId="ConsPlusNormal">
    <w:name w:val="ConsPlusNormal"/>
    <w:rsid w:val="00840102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e">
    <w:name w:val="Body Text Indent"/>
    <w:basedOn w:val="a"/>
    <w:rsid w:val="00840102"/>
    <w:pPr>
      <w:spacing w:after="120"/>
      <w:ind w:left="283"/>
    </w:pPr>
  </w:style>
  <w:style w:type="paragraph" w:customStyle="1" w:styleId="ConsPlusTitle">
    <w:name w:val="ConsPlusTitle"/>
    <w:rsid w:val="00840102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aff">
    <w:name w:val="Знак"/>
    <w:basedOn w:val="a"/>
    <w:rsid w:val="00840102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aff0">
    <w:name w:val="Таблицы (моноширинный)"/>
    <w:basedOn w:val="a"/>
    <w:next w:val="a"/>
    <w:rsid w:val="00840102"/>
    <w:pPr>
      <w:widowControl w:val="0"/>
      <w:autoSpaceDE w:val="0"/>
      <w:jc w:val="both"/>
    </w:pPr>
    <w:rPr>
      <w:rFonts w:ascii="Courier New" w:hAnsi="Courier New" w:cs="Courier New"/>
      <w:sz w:val="22"/>
      <w:szCs w:val="22"/>
    </w:rPr>
  </w:style>
  <w:style w:type="paragraph" w:styleId="aff1">
    <w:name w:val="No Spacing"/>
    <w:qFormat/>
    <w:rsid w:val="00840102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18">
    <w:name w:val="Схема документа1"/>
    <w:basedOn w:val="a"/>
    <w:rsid w:val="00840102"/>
    <w:pPr>
      <w:shd w:val="clear" w:color="auto" w:fill="000080"/>
    </w:pPr>
    <w:rPr>
      <w:rFonts w:ascii="Tahoma" w:hAnsi="Tahoma" w:cs="Tahoma"/>
      <w:sz w:val="16"/>
      <w:szCs w:val="16"/>
    </w:rPr>
  </w:style>
  <w:style w:type="paragraph" w:styleId="aff2">
    <w:name w:val="footnote text"/>
    <w:basedOn w:val="a"/>
    <w:rsid w:val="00840102"/>
    <w:rPr>
      <w:rFonts w:ascii="Calibri" w:hAnsi="Calibri" w:cs="Calibri"/>
    </w:rPr>
  </w:style>
  <w:style w:type="paragraph" w:styleId="aff3">
    <w:name w:val="List Paragraph"/>
    <w:basedOn w:val="a"/>
    <w:qFormat/>
    <w:rsid w:val="00840102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840102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aff4">
    <w:name w:val="Содержимое таблицы"/>
    <w:basedOn w:val="a"/>
    <w:rsid w:val="00840102"/>
    <w:pPr>
      <w:suppressLineNumbers/>
    </w:pPr>
  </w:style>
  <w:style w:type="paragraph" w:customStyle="1" w:styleId="aff5">
    <w:name w:val="Заголовок таблицы"/>
    <w:basedOn w:val="aff4"/>
    <w:rsid w:val="00840102"/>
    <w:pPr>
      <w:jc w:val="center"/>
    </w:pPr>
    <w:rPr>
      <w:b/>
      <w:bCs/>
    </w:rPr>
  </w:style>
  <w:style w:type="paragraph" w:customStyle="1" w:styleId="aff6">
    <w:name w:val="Содержимое врезки"/>
    <w:basedOn w:val="a"/>
    <w:rsid w:val="00840102"/>
  </w:style>
  <w:style w:type="character" w:customStyle="1" w:styleId="fontstyle01">
    <w:name w:val="fontstyle01"/>
    <w:basedOn w:val="a0"/>
    <w:rsid w:val="00B4397F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formattext">
    <w:name w:val="formattext"/>
    <w:basedOn w:val="a"/>
    <w:rsid w:val="004D7611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8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2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83ADC-69F3-4EC7-B654-554B0038B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</TotalTime>
  <Pages>22</Pages>
  <Words>6829</Words>
  <Characters>38928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User11</cp:lastModifiedBy>
  <cp:revision>96</cp:revision>
  <cp:lastPrinted>2023-06-26T05:19:00Z</cp:lastPrinted>
  <dcterms:created xsi:type="dcterms:W3CDTF">2025-04-03T12:58:00Z</dcterms:created>
  <dcterms:modified xsi:type="dcterms:W3CDTF">2025-04-30T10:24:00Z</dcterms:modified>
</cp:coreProperties>
</file>